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79820" w14:textId="77777777" w:rsidR="00472B25" w:rsidRDefault="00472B25">
      <w:pPr>
        <w:rPr>
          <w:b/>
          <w:bCs/>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FD41ACA" w14:textId="77777777">
        <w:tc>
          <w:tcPr>
            <w:tcW w:w="10419" w:type="dxa"/>
            <w:shd w:val="clear" w:color="auto" w:fill="auto"/>
          </w:tcPr>
          <w:p w14:paraId="6013C0C4" w14:textId="0B182527" w:rsidR="00472B25" w:rsidRDefault="00A866C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13749DA" wp14:editId="1E21A087">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70D7016E" w14:textId="77777777" w:rsidR="00472B25" w:rsidRDefault="00472B25">
            <w:pPr>
              <w:pStyle w:val="Pieddepage"/>
              <w:tabs>
                <w:tab w:val="clear" w:pos="4536"/>
                <w:tab w:val="clear" w:pos="9072"/>
              </w:tabs>
              <w:jc w:val="center"/>
              <w:rPr>
                <w:rFonts w:ascii="Arial" w:hAnsi="Arial" w:cs="Arial"/>
              </w:rPr>
            </w:pPr>
          </w:p>
          <w:p w14:paraId="035EDE30"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97E896A"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366A8744" w14:textId="77777777" w:rsidR="00472B25" w:rsidRDefault="00472B25">
            <w:pPr>
              <w:pStyle w:val="Pieddepage"/>
              <w:tabs>
                <w:tab w:val="clear" w:pos="4536"/>
                <w:tab w:val="clear" w:pos="9072"/>
              </w:tabs>
              <w:jc w:val="center"/>
            </w:pPr>
          </w:p>
        </w:tc>
      </w:tr>
    </w:tbl>
    <w:p w14:paraId="77147E1D" w14:textId="77777777" w:rsidR="00472B25" w:rsidRDefault="00472B25">
      <w:pPr>
        <w:sectPr w:rsidR="00472B25">
          <w:footerReference w:type="default" r:id="rId12"/>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4939EDD6" w14:textId="77777777">
        <w:tc>
          <w:tcPr>
            <w:tcW w:w="9288" w:type="dxa"/>
            <w:shd w:val="clear" w:color="auto" w:fill="66CCFF"/>
          </w:tcPr>
          <w:p w14:paraId="68370A5B" w14:textId="77777777" w:rsidR="00472B25" w:rsidRDefault="00472B25">
            <w:pPr>
              <w:pStyle w:val="Titre8"/>
              <w:tabs>
                <w:tab w:val="num" w:pos="0"/>
                <w:tab w:val="right" w:pos="9639"/>
              </w:tabs>
              <w:spacing w:before="120" w:after="120"/>
              <w:rPr>
                <w:caps/>
                <w:sz w:val="28"/>
                <w:szCs w:val="28"/>
              </w:rPr>
            </w:pPr>
            <w:r>
              <w:rPr>
                <w:b w:val="0"/>
                <w:caps/>
              </w:rPr>
              <w:lastRenderedPageBreak/>
              <w:t xml:space="preserve">MARCHES </w:t>
            </w:r>
            <w:r w:rsidR="00BB7109">
              <w:rPr>
                <w:b w:val="0"/>
                <w:caps/>
              </w:rPr>
              <w:t>PUBLICS</w:t>
            </w:r>
          </w:p>
          <w:p w14:paraId="22952D96" w14:textId="77777777" w:rsidR="00472B25" w:rsidRDefault="00472B25">
            <w:pPr>
              <w:pStyle w:val="Titre8"/>
              <w:tabs>
                <w:tab w:val="num" w:pos="0"/>
                <w:tab w:val="right" w:pos="9639"/>
              </w:tabs>
              <w:rPr>
                <w:sz w:val="28"/>
                <w:szCs w:val="28"/>
              </w:rPr>
            </w:pPr>
            <w:r>
              <w:rPr>
                <w:caps/>
                <w:sz w:val="28"/>
                <w:szCs w:val="28"/>
              </w:rPr>
              <w:t>DECLARATION DU candidat INDIVIDUEL</w:t>
            </w:r>
          </w:p>
          <w:p w14:paraId="500295E1"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0E3CB008" w14:textId="77777777" w:rsidR="00472B25" w:rsidRDefault="00472B25">
            <w:pPr>
              <w:pStyle w:val="Titre8"/>
              <w:tabs>
                <w:tab w:val="num" w:pos="0"/>
                <w:tab w:val="right" w:pos="9639"/>
              </w:tabs>
              <w:spacing w:before="120" w:after="120"/>
            </w:pPr>
            <w:r>
              <w:rPr>
                <w:caps/>
                <w:sz w:val="28"/>
                <w:szCs w:val="28"/>
              </w:rPr>
              <w:t>DC2</w:t>
            </w:r>
          </w:p>
        </w:tc>
      </w:tr>
    </w:tbl>
    <w:p w14:paraId="4E65F6CB" w14:textId="77777777" w:rsidR="00472B25" w:rsidRDefault="00472B25">
      <w:pPr>
        <w:jc w:val="both"/>
        <w:rPr>
          <w:rFonts w:ascii="Arial" w:hAnsi="Arial" w:cs="Arial"/>
        </w:rPr>
      </w:pPr>
    </w:p>
    <w:p w14:paraId="38B9B199" w14:textId="77777777" w:rsidR="00472B25" w:rsidRPr="003A519A" w:rsidRDefault="00472B25">
      <w:pPr>
        <w:pStyle w:val="Titre2"/>
        <w:jc w:val="both"/>
        <w:rPr>
          <w:rFonts w:ascii="Arial" w:hAnsi="Arial" w:cs="Arial"/>
          <w:b w:val="0"/>
          <w:i/>
          <w:sz w:val="16"/>
          <w:szCs w:val="16"/>
        </w:rPr>
      </w:pPr>
      <w:r w:rsidRPr="003A519A">
        <w:rPr>
          <w:rFonts w:ascii="Arial" w:hAnsi="Arial" w:cs="Arial"/>
          <w:b w:val="0"/>
          <w:i/>
          <w:sz w:val="16"/>
          <w:szCs w:val="16"/>
        </w:rPr>
        <w:t xml:space="preserve">Le formulaire DC2 est un modèle de déclaration qui peut être utilisé par les candidats aux marchés publics </w:t>
      </w:r>
      <w:r w:rsidR="001D25B2" w:rsidRPr="003A519A">
        <w:rPr>
          <w:rFonts w:ascii="Arial" w:hAnsi="Arial" w:cs="Arial"/>
          <w:b w:val="0"/>
          <w:i/>
          <w:sz w:val="16"/>
          <w:szCs w:val="16"/>
        </w:rPr>
        <w:t xml:space="preserve">(marchés </w:t>
      </w:r>
      <w:r w:rsidRPr="003A519A">
        <w:rPr>
          <w:rFonts w:ascii="Arial" w:hAnsi="Arial" w:cs="Arial"/>
          <w:b w:val="0"/>
          <w:i/>
          <w:sz w:val="16"/>
          <w:szCs w:val="16"/>
        </w:rPr>
        <w:t>ou accords-cadres</w:t>
      </w:r>
      <w:r w:rsidR="001E68EF" w:rsidRPr="003A519A">
        <w:rPr>
          <w:rFonts w:ascii="Arial" w:hAnsi="Arial" w:cs="Arial"/>
          <w:b w:val="0"/>
          <w:i/>
          <w:sz w:val="16"/>
          <w:szCs w:val="16"/>
        </w:rPr>
        <w:t>)</w:t>
      </w:r>
      <w:r w:rsidRPr="003A519A">
        <w:rPr>
          <w:rFonts w:ascii="Arial" w:hAnsi="Arial" w:cs="Arial"/>
          <w:b w:val="0"/>
          <w:i/>
          <w:sz w:val="16"/>
          <w:szCs w:val="16"/>
        </w:rPr>
        <w:t xml:space="preserve"> à l'appui de leur candidature (formulaire DC1).</w:t>
      </w:r>
    </w:p>
    <w:p w14:paraId="46DF0AFB" w14:textId="77777777" w:rsidR="00472B25" w:rsidRPr="003A519A" w:rsidRDefault="00472B25">
      <w:pPr>
        <w:pStyle w:val="Titre2"/>
        <w:jc w:val="both"/>
        <w:rPr>
          <w:rFonts w:ascii="Arial" w:hAnsi="Arial" w:cs="Arial"/>
          <w:b w:val="0"/>
          <w:i/>
          <w:sz w:val="16"/>
          <w:szCs w:val="16"/>
        </w:rPr>
      </w:pPr>
      <w:r w:rsidRPr="003A519A">
        <w:rPr>
          <w:rFonts w:ascii="Arial" w:hAnsi="Arial" w:cs="Arial"/>
          <w:b w:val="0"/>
          <w:i/>
          <w:sz w:val="16"/>
          <w:szCs w:val="16"/>
        </w:rPr>
        <w:t>En cas d’allotissement, ce document doit être fourni pour chacun des lots de la consultation.</w:t>
      </w:r>
    </w:p>
    <w:p w14:paraId="75B51533" w14:textId="77777777" w:rsidR="00614AE6" w:rsidRPr="003A519A" w:rsidRDefault="00614AE6" w:rsidP="00614AE6">
      <w:pPr>
        <w:rPr>
          <w:sz w:val="16"/>
          <w:szCs w:val="16"/>
        </w:rPr>
      </w:pPr>
    </w:p>
    <w:p w14:paraId="3EFB3373" w14:textId="77777777" w:rsidR="00472B25" w:rsidRPr="003A519A" w:rsidRDefault="00472B25">
      <w:pPr>
        <w:pStyle w:val="Lgende"/>
        <w:spacing w:before="0" w:after="0"/>
        <w:jc w:val="both"/>
        <w:rPr>
          <w:rFonts w:ascii="Arial" w:hAnsi="Arial" w:cs="Arial"/>
        </w:rPr>
      </w:pPr>
      <w:r w:rsidRPr="003A519A">
        <w:rPr>
          <w:rFonts w:ascii="Arial" w:hAnsi="Arial" w:cs="Arial"/>
        </w:rPr>
        <w:t>En cas de candidature groupée, il est rempli par chaque membre du groupement.</w:t>
      </w:r>
    </w:p>
    <w:p w14:paraId="45F1883C" w14:textId="77777777" w:rsidR="00614AE6" w:rsidRPr="003A519A" w:rsidRDefault="00614AE6" w:rsidP="00614AE6">
      <w:pPr>
        <w:rPr>
          <w:sz w:val="16"/>
          <w:szCs w:val="16"/>
        </w:rPr>
      </w:pPr>
    </w:p>
    <w:p w14:paraId="5E044E3F" w14:textId="77777777" w:rsidR="00472B25" w:rsidRPr="003A519A" w:rsidRDefault="00472B25">
      <w:pPr>
        <w:jc w:val="both"/>
        <w:rPr>
          <w:rFonts w:ascii="Arial" w:hAnsi="Arial" w:cs="Arial"/>
          <w:i/>
          <w:sz w:val="16"/>
          <w:szCs w:val="16"/>
        </w:rPr>
      </w:pPr>
      <w:r w:rsidRPr="003A519A">
        <w:rPr>
          <w:rFonts w:ascii="Arial" w:hAnsi="Arial" w:cs="Arial"/>
          <w:i/>
          <w:sz w:val="16"/>
          <w:szCs w:val="16"/>
        </w:rPr>
        <w:t xml:space="preserve">En complément de sa lettre de candidature (formulaire DC1), le candidat individuel ou chacun des membres du groupement </w:t>
      </w:r>
      <w:r w:rsidR="006E6210" w:rsidRPr="003A519A">
        <w:rPr>
          <w:rFonts w:ascii="Arial" w:hAnsi="Arial" w:cs="Arial"/>
          <w:i/>
          <w:sz w:val="16"/>
          <w:szCs w:val="16"/>
        </w:rPr>
        <w:t xml:space="preserve">peut </w:t>
      </w:r>
      <w:r w:rsidRPr="003A519A">
        <w:rPr>
          <w:rFonts w:ascii="Arial" w:hAnsi="Arial" w:cs="Arial"/>
          <w:i/>
          <w:sz w:val="16"/>
          <w:szCs w:val="16"/>
        </w:rPr>
        <w:t>produi</w:t>
      </w:r>
      <w:r w:rsidR="006E6210" w:rsidRPr="003A519A">
        <w:rPr>
          <w:rFonts w:ascii="Arial" w:hAnsi="Arial" w:cs="Arial"/>
          <w:i/>
          <w:sz w:val="16"/>
          <w:szCs w:val="16"/>
        </w:rPr>
        <w:t>re</w:t>
      </w:r>
      <w:r w:rsidRPr="003A519A">
        <w:rPr>
          <w:rFonts w:ascii="Arial" w:hAnsi="Arial" w:cs="Arial"/>
          <w:i/>
          <w:sz w:val="16"/>
          <w:szCs w:val="16"/>
        </w:rPr>
        <w:t xml:space="preserve">, en annexe du DC2, les éléments demandés par </w:t>
      </w:r>
      <w:r w:rsidR="0013398C" w:rsidRPr="003A519A">
        <w:rPr>
          <w:rFonts w:ascii="Arial" w:hAnsi="Arial" w:cs="Arial"/>
          <w:i/>
          <w:sz w:val="16"/>
          <w:szCs w:val="16"/>
        </w:rPr>
        <w:t>l’acheteur</w:t>
      </w:r>
      <w:r w:rsidRPr="003A519A">
        <w:rPr>
          <w:rFonts w:ascii="Arial" w:hAnsi="Arial" w:cs="Arial"/>
          <w:i/>
          <w:sz w:val="16"/>
          <w:szCs w:val="16"/>
        </w:rPr>
        <w:t xml:space="preserve"> dans l'avis d'appel à la concurrence</w:t>
      </w:r>
      <w:r w:rsidR="0013398C" w:rsidRPr="003A519A">
        <w:rPr>
          <w:rFonts w:ascii="Arial" w:hAnsi="Arial" w:cs="Arial"/>
          <w:sz w:val="16"/>
          <w:szCs w:val="16"/>
        </w:rPr>
        <w:t xml:space="preserve"> </w:t>
      </w:r>
      <w:r w:rsidR="0013398C" w:rsidRPr="003A519A">
        <w:rPr>
          <w:rFonts w:ascii="Arial" w:hAnsi="Arial" w:cs="Arial"/>
          <w:i/>
          <w:sz w:val="16"/>
          <w:szCs w:val="16"/>
        </w:rPr>
        <w:t>ou dans l’invitation à confirmer l’intérêt, ou en l’absence d’un tel avis ou d’une telle invitation</w:t>
      </w:r>
      <w:r w:rsidR="00B80B6A" w:rsidRPr="003A519A">
        <w:rPr>
          <w:rFonts w:ascii="Arial" w:hAnsi="Arial" w:cs="Arial"/>
          <w:i/>
          <w:sz w:val="16"/>
          <w:szCs w:val="16"/>
        </w:rPr>
        <w:t>,</w:t>
      </w:r>
      <w:r w:rsidR="0013398C" w:rsidRPr="003A519A">
        <w:rPr>
          <w:rFonts w:ascii="Arial" w:hAnsi="Arial" w:cs="Arial"/>
          <w:i/>
          <w:sz w:val="16"/>
          <w:szCs w:val="16"/>
        </w:rPr>
        <w:t xml:space="preserve"> dans</w:t>
      </w:r>
      <w:r w:rsidR="00A05A3B" w:rsidRPr="003A519A">
        <w:rPr>
          <w:rFonts w:ascii="Arial" w:hAnsi="Arial" w:cs="Arial"/>
          <w:i/>
          <w:sz w:val="16"/>
          <w:szCs w:val="16"/>
        </w:rPr>
        <w:t xml:space="preserve"> </w:t>
      </w:r>
      <w:r w:rsidR="006E2F47" w:rsidRPr="003A519A">
        <w:rPr>
          <w:rFonts w:ascii="Arial" w:hAnsi="Arial" w:cs="Arial"/>
          <w:i/>
          <w:sz w:val="16"/>
          <w:szCs w:val="16"/>
        </w:rPr>
        <w:t>les documents de la consultation</w:t>
      </w:r>
      <w:r w:rsidRPr="003A519A">
        <w:rPr>
          <w:rFonts w:ascii="Arial" w:hAnsi="Arial" w:cs="Arial"/>
          <w:i/>
          <w:sz w:val="16"/>
          <w:szCs w:val="16"/>
        </w:rPr>
        <w:t>.</w:t>
      </w:r>
    </w:p>
    <w:p w14:paraId="663AA8AB" w14:textId="77777777" w:rsidR="00614AE6" w:rsidRPr="003A519A" w:rsidRDefault="00614AE6">
      <w:pPr>
        <w:jc w:val="both"/>
        <w:rPr>
          <w:rFonts w:ascii="Arial" w:hAnsi="Arial" w:cs="Arial"/>
          <w:i/>
          <w:iCs/>
          <w:sz w:val="16"/>
          <w:szCs w:val="16"/>
        </w:rPr>
      </w:pPr>
    </w:p>
    <w:p w14:paraId="73658388" w14:textId="77777777" w:rsidR="003C025D" w:rsidRPr="003A519A" w:rsidRDefault="003C025D" w:rsidP="003C025D">
      <w:pPr>
        <w:jc w:val="both"/>
        <w:rPr>
          <w:rFonts w:ascii="Arial" w:hAnsi="Arial" w:cs="Arial"/>
          <w:i/>
          <w:sz w:val="16"/>
          <w:szCs w:val="16"/>
        </w:rPr>
      </w:pPr>
      <w:r w:rsidRPr="003A519A">
        <w:rPr>
          <w:rFonts w:ascii="Arial" w:hAnsi="Arial" w:cs="Arial"/>
          <w:i/>
          <w:sz w:val="16"/>
          <w:szCs w:val="16"/>
        </w:rPr>
        <w:t xml:space="preserve">Il est rappelé qu’en application du code de la commande publique, et notamment ses </w:t>
      </w:r>
      <w:hyperlink r:id="rId13" w:history="1">
        <w:r w:rsidRPr="003A519A">
          <w:rPr>
            <w:rStyle w:val="Lienhypertexte"/>
            <w:rFonts w:ascii="Arial" w:hAnsi="Arial" w:cs="Arial"/>
            <w:i/>
            <w:sz w:val="16"/>
            <w:szCs w:val="16"/>
          </w:rPr>
          <w:t>articles L. 1110-1</w:t>
        </w:r>
      </w:hyperlink>
      <w:r w:rsidRPr="003A519A">
        <w:rPr>
          <w:rFonts w:ascii="Arial" w:hAnsi="Arial" w:cs="Arial"/>
          <w:i/>
          <w:sz w:val="16"/>
          <w:szCs w:val="16"/>
        </w:rPr>
        <w:t xml:space="preserve">, et </w:t>
      </w:r>
      <w:hyperlink r:id="rId14" w:history="1">
        <w:r w:rsidRPr="003A519A">
          <w:rPr>
            <w:rStyle w:val="Lienhypertexte"/>
            <w:rFonts w:ascii="Arial" w:hAnsi="Arial" w:cs="Arial"/>
            <w:i/>
            <w:sz w:val="16"/>
            <w:szCs w:val="16"/>
          </w:rPr>
          <w:t>R. 2162-1 à R. 2162-6</w:t>
        </w:r>
      </w:hyperlink>
      <w:r w:rsidRPr="003A519A">
        <w:rPr>
          <w:rFonts w:ascii="Arial" w:hAnsi="Arial" w:cs="Arial"/>
          <w:i/>
          <w:sz w:val="16"/>
          <w:szCs w:val="16"/>
        </w:rPr>
        <w:t xml:space="preserve">, </w:t>
      </w:r>
      <w:hyperlink r:id="rId15" w:history="1">
        <w:r w:rsidRPr="003A519A">
          <w:rPr>
            <w:rStyle w:val="Lienhypertexte"/>
            <w:rFonts w:ascii="Arial" w:hAnsi="Arial" w:cs="Arial"/>
            <w:i/>
            <w:sz w:val="16"/>
            <w:szCs w:val="16"/>
          </w:rPr>
          <w:t>R. 2162-7 à R. 2162-12</w:t>
        </w:r>
      </w:hyperlink>
      <w:r w:rsidRPr="003A519A">
        <w:rPr>
          <w:rFonts w:ascii="Arial" w:hAnsi="Arial" w:cs="Arial"/>
          <w:i/>
          <w:sz w:val="16"/>
          <w:szCs w:val="16"/>
        </w:rPr>
        <w:t xml:space="preserve">, </w:t>
      </w:r>
      <w:hyperlink r:id="rId16" w:history="1">
        <w:r w:rsidRPr="003A519A">
          <w:rPr>
            <w:rStyle w:val="Lienhypertexte"/>
            <w:rFonts w:ascii="Arial" w:hAnsi="Arial" w:cs="Arial"/>
            <w:i/>
            <w:sz w:val="16"/>
            <w:szCs w:val="16"/>
          </w:rPr>
          <w:t>R. 2162-13 à R. 2162-14</w:t>
        </w:r>
      </w:hyperlink>
      <w:r w:rsidRPr="003A519A">
        <w:rPr>
          <w:rFonts w:ascii="Arial" w:hAnsi="Arial" w:cs="Arial"/>
          <w:i/>
          <w:sz w:val="16"/>
          <w:szCs w:val="16"/>
        </w:rPr>
        <w:t xml:space="preserve"> et </w:t>
      </w:r>
      <w:hyperlink r:id="rId17" w:history="1">
        <w:r w:rsidRPr="003A519A">
          <w:rPr>
            <w:rStyle w:val="Lienhypertexte"/>
            <w:rFonts w:ascii="Arial" w:hAnsi="Arial" w:cs="Arial"/>
            <w:i/>
            <w:sz w:val="16"/>
            <w:szCs w:val="16"/>
          </w:rPr>
          <w:t>R. 2162-15 à R. 2162-21</w:t>
        </w:r>
      </w:hyperlink>
      <w:r w:rsidRPr="003A519A">
        <w:rPr>
          <w:rFonts w:ascii="Arial" w:hAnsi="Arial" w:cs="Arial"/>
          <w:i/>
          <w:sz w:val="16"/>
          <w:szCs w:val="16"/>
        </w:rPr>
        <w:t xml:space="preserve"> (marchés publics autres que de défense ou de sécurité), ainsi que </w:t>
      </w:r>
      <w:hyperlink r:id="rId18" w:history="1">
        <w:r w:rsidRPr="003A519A">
          <w:rPr>
            <w:rStyle w:val="Lienhypertexte"/>
            <w:rFonts w:ascii="Arial" w:hAnsi="Arial" w:cs="Arial"/>
            <w:i/>
            <w:sz w:val="16"/>
            <w:szCs w:val="16"/>
          </w:rPr>
          <w:t>R. 23612-1 à R. 2362-6</w:t>
        </w:r>
      </w:hyperlink>
      <w:r w:rsidRPr="003A519A">
        <w:rPr>
          <w:rFonts w:ascii="Arial" w:hAnsi="Arial" w:cs="Arial"/>
          <w:i/>
          <w:sz w:val="16"/>
          <w:szCs w:val="16"/>
        </w:rPr>
        <w:t xml:space="preserve">, </w:t>
      </w:r>
      <w:hyperlink r:id="rId19" w:history="1">
        <w:r w:rsidRPr="003A519A">
          <w:rPr>
            <w:rStyle w:val="Lienhypertexte"/>
            <w:rFonts w:ascii="Arial" w:hAnsi="Arial" w:cs="Arial"/>
            <w:i/>
            <w:sz w:val="16"/>
            <w:szCs w:val="16"/>
          </w:rPr>
          <w:t>R. 2362-7</w:t>
        </w:r>
      </w:hyperlink>
      <w:r w:rsidRPr="003A519A">
        <w:rPr>
          <w:rFonts w:ascii="Arial" w:hAnsi="Arial" w:cs="Arial"/>
          <w:i/>
          <w:sz w:val="16"/>
          <w:szCs w:val="16"/>
        </w:rPr>
        <w:t xml:space="preserve">, </w:t>
      </w:r>
      <w:hyperlink r:id="rId20" w:history="1">
        <w:r w:rsidRPr="003A519A">
          <w:rPr>
            <w:rStyle w:val="Lienhypertexte"/>
            <w:rFonts w:ascii="Arial" w:hAnsi="Arial" w:cs="Arial"/>
            <w:i/>
            <w:sz w:val="16"/>
            <w:szCs w:val="16"/>
          </w:rPr>
          <w:t>R. 2362-8</w:t>
        </w:r>
      </w:hyperlink>
      <w:r w:rsidRPr="003A519A">
        <w:rPr>
          <w:rFonts w:ascii="Arial" w:hAnsi="Arial" w:cs="Arial"/>
          <w:i/>
          <w:sz w:val="16"/>
          <w:szCs w:val="16"/>
        </w:rPr>
        <w:t xml:space="preserve">, </w:t>
      </w:r>
      <w:hyperlink r:id="rId21" w:history="1">
        <w:r w:rsidRPr="003A519A">
          <w:rPr>
            <w:rStyle w:val="Lienhypertexte"/>
            <w:rFonts w:ascii="Arial" w:hAnsi="Arial" w:cs="Arial"/>
            <w:i/>
            <w:sz w:val="16"/>
            <w:szCs w:val="16"/>
          </w:rPr>
          <w:t>R. 2362-9 à R. 2362-12</w:t>
        </w:r>
      </w:hyperlink>
      <w:r w:rsidRPr="003A519A">
        <w:rPr>
          <w:rFonts w:ascii="Arial" w:hAnsi="Arial" w:cs="Arial"/>
          <w:i/>
          <w:sz w:val="16"/>
          <w:szCs w:val="16"/>
        </w:rPr>
        <w:t>, et </w:t>
      </w:r>
      <w:hyperlink r:id="rId22" w:history="1">
        <w:r w:rsidRPr="003A519A">
          <w:rPr>
            <w:rStyle w:val="Lienhypertexte"/>
            <w:rFonts w:ascii="Arial" w:hAnsi="Arial" w:cs="Arial"/>
            <w:i/>
            <w:sz w:val="16"/>
            <w:szCs w:val="16"/>
          </w:rPr>
          <w:t>R. 2362-13 à R. 2362-18</w:t>
        </w:r>
      </w:hyperlink>
      <w:r w:rsidRPr="003A519A">
        <w:rPr>
          <w:rFonts w:ascii="Arial" w:hAnsi="Arial" w:cs="Arial"/>
          <w:i/>
          <w:sz w:val="16"/>
          <w:szCs w:val="16"/>
        </w:rPr>
        <w:t xml:space="preserve"> (marchés de défense ou de sécurité), le vocable de « marché public » recouvre aussi les marchés de partenariat et les marchés de défense ou de sécurité </w:t>
      </w:r>
      <w:r w:rsidR="00717070" w:rsidRPr="003A519A">
        <w:rPr>
          <w:rFonts w:ascii="Arial" w:hAnsi="Arial" w:cs="Arial"/>
          <w:i/>
          <w:sz w:val="16"/>
          <w:szCs w:val="16"/>
        </w:rPr>
        <w:t xml:space="preserve">(MDS) </w:t>
      </w:r>
      <w:r w:rsidRPr="003A519A">
        <w:rPr>
          <w:rFonts w:ascii="Arial" w:hAnsi="Arial" w:cs="Arial"/>
          <w:i/>
          <w:sz w:val="16"/>
          <w:szCs w:val="16"/>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873E953" w14:textId="77777777" w:rsidR="003C025D" w:rsidRPr="001C7D87" w:rsidRDefault="003C025D" w:rsidP="003C025D">
      <w:pPr>
        <w:jc w:val="both"/>
        <w:rPr>
          <w:rFonts w:ascii="Arial" w:hAnsi="Arial" w:cs="Arial"/>
          <w:i/>
          <w:sz w:val="18"/>
          <w:szCs w:val="18"/>
        </w:rPr>
      </w:pPr>
    </w:p>
    <w:p w14:paraId="31CAE4CD"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0B5772C" w14:textId="77777777">
        <w:tc>
          <w:tcPr>
            <w:tcW w:w="10331" w:type="dxa"/>
            <w:shd w:val="clear" w:color="auto" w:fill="66CCFF"/>
          </w:tcPr>
          <w:p w14:paraId="4FB86988"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7CA9BAFB" w14:textId="77777777" w:rsidR="008A3FD3" w:rsidRPr="00D808BE" w:rsidRDefault="008A3FD3" w:rsidP="008A3FD3">
      <w:pPr>
        <w:jc w:val="center"/>
        <w:rPr>
          <w:rFonts w:ascii="Arial" w:hAnsi="Arial" w:cs="Arial"/>
          <w:b/>
        </w:rPr>
      </w:pPr>
      <w:r w:rsidRPr="00D808BE">
        <w:rPr>
          <w:rFonts w:ascii="Arial" w:hAnsi="Arial" w:cs="Arial"/>
          <w:b/>
        </w:rPr>
        <w:t>DESIGNATION DU POUVOIR ADJUDICATEUR :</w:t>
      </w:r>
    </w:p>
    <w:p w14:paraId="167733E2" w14:textId="07108879" w:rsidR="008A3FD3" w:rsidRPr="00D808BE" w:rsidRDefault="008A3FD3" w:rsidP="008A3FD3">
      <w:pPr>
        <w:jc w:val="center"/>
        <w:rPr>
          <w:rFonts w:ascii="Arial" w:hAnsi="Arial" w:cs="Arial"/>
          <w:noProof/>
          <w:color w:val="000000"/>
          <w:lang w:eastAsia="fr-FR"/>
        </w:rPr>
      </w:pPr>
      <w:r w:rsidRPr="00D808BE">
        <w:rPr>
          <w:rFonts w:ascii="Arial" w:hAnsi="Arial" w:cs="Arial"/>
          <w:noProof/>
          <w:color w:val="000000"/>
          <w:lang w:eastAsia="fr-FR"/>
        </w:rPr>
        <w:t>Chambre de Métiers et de l’Artisanat</w:t>
      </w:r>
      <w:r w:rsidR="001A5F1C">
        <w:rPr>
          <w:rFonts w:ascii="Arial" w:hAnsi="Arial" w:cs="Arial"/>
          <w:noProof/>
          <w:color w:val="000000"/>
          <w:lang w:eastAsia="fr-FR"/>
        </w:rPr>
        <w:t xml:space="preserve"> de Région</w:t>
      </w:r>
      <w:r w:rsidRPr="00D808BE">
        <w:rPr>
          <w:rFonts w:ascii="Arial" w:hAnsi="Arial" w:cs="Arial"/>
          <w:noProof/>
          <w:color w:val="000000"/>
          <w:lang w:eastAsia="fr-FR"/>
        </w:rPr>
        <w:br/>
        <w:t>Nouvelle-Aquitaine</w:t>
      </w:r>
    </w:p>
    <w:p w14:paraId="760E32F3" w14:textId="205037BE" w:rsidR="008A3FD3" w:rsidRPr="00D808BE" w:rsidRDefault="008A3FD3" w:rsidP="008A3FD3">
      <w:pPr>
        <w:jc w:val="center"/>
      </w:pPr>
      <w:r w:rsidRPr="00D808BE">
        <w:rPr>
          <w:rFonts w:ascii="Arial" w:hAnsi="Arial" w:cs="Arial"/>
          <w:noProof/>
          <w:lang w:eastAsia="fr-FR"/>
        </w:rPr>
        <w:t>(</w:t>
      </w:r>
      <w:r w:rsidR="001A5F1C">
        <w:rPr>
          <w:rFonts w:ascii="Arial" w:hAnsi="Arial" w:cs="Arial"/>
          <w:noProof/>
          <w:lang w:eastAsia="fr-FR"/>
        </w:rPr>
        <w:t>CMAR NA</w:t>
      </w:r>
      <w:r w:rsidRPr="00D808BE">
        <w:rPr>
          <w:rFonts w:ascii="Arial" w:hAnsi="Arial" w:cs="Arial"/>
          <w:noProof/>
          <w:lang w:eastAsia="fr-FR"/>
        </w:rPr>
        <w:t>)</w:t>
      </w:r>
      <w:r w:rsidRPr="00D808BE">
        <w:rPr>
          <w:noProof/>
          <w:lang w:eastAsia="fr-FR"/>
        </w:rPr>
        <w:br/>
      </w:r>
    </w:p>
    <w:p w14:paraId="71AA6267"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2EBD7C1" w14:textId="77777777">
        <w:tc>
          <w:tcPr>
            <w:tcW w:w="10331" w:type="dxa"/>
            <w:shd w:val="clear" w:color="auto" w:fill="66CCFF"/>
          </w:tcPr>
          <w:p w14:paraId="308E01E7"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3CC0E2FA" w14:textId="77777777"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14:paraId="4ED05ED2" w14:textId="77777777" w:rsidR="00472B25" w:rsidRPr="008C2177" w:rsidRDefault="00472B25">
      <w:pPr>
        <w:rPr>
          <w:rFonts w:ascii="Arial" w:hAnsi="Arial" w:cs="Arial"/>
          <w:bCs/>
          <w:sz w:val="16"/>
          <w:szCs w:val="16"/>
        </w:rPr>
      </w:pPr>
    </w:p>
    <w:p w14:paraId="2AD27B80" w14:textId="77777777" w:rsidR="00472B25" w:rsidRDefault="00472B25">
      <w:pPr>
        <w:rPr>
          <w:rFonts w:ascii="Arial" w:hAnsi="Arial" w:cs="Arial"/>
          <w:bCs/>
        </w:rPr>
      </w:pPr>
    </w:p>
    <w:p w14:paraId="67D8B5D7" w14:textId="77777777" w:rsidR="00472B25" w:rsidRDefault="00472B25">
      <w:pPr>
        <w:rPr>
          <w:rFonts w:ascii="Arial" w:hAnsi="Arial" w:cs="Arial"/>
          <w:bCs/>
        </w:rPr>
      </w:pPr>
    </w:p>
    <w:p w14:paraId="7FC4D8DC" w14:textId="77777777" w:rsidR="00472B25" w:rsidRDefault="00472B25">
      <w:pPr>
        <w:jc w:val="both"/>
        <w:rPr>
          <w:rFonts w:ascii="Arial" w:hAnsi="Arial" w:cs="Arial"/>
          <w:bCs/>
        </w:rPr>
      </w:pPr>
    </w:p>
    <w:p w14:paraId="3DC0755F" w14:textId="77777777" w:rsidR="009A394A" w:rsidRDefault="009A394A">
      <w:pPr>
        <w:jc w:val="both"/>
        <w:rPr>
          <w:rFonts w:ascii="Arial" w:hAnsi="Arial" w:cs="Arial"/>
          <w:bCs/>
        </w:rPr>
      </w:pPr>
    </w:p>
    <w:p w14:paraId="1B638452" w14:textId="77777777" w:rsidR="009A394A" w:rsidRDefault="009A394A">
      <w:pPr>
        <w:jc w:val="both"/>
        <w:rPr>
          <w:rFonts w:ascii="Arial" w:hAnsi="Arial" w:cs="Arial"/>
          <w:bCs/>
        </w:rPr>
      </w:pPr>
    </w:p>
    <w:p w14:paraId="53D80A37" w14:textId="77777777" w:rsidR="009A394A" w:rsidRDefault="009A394A">
      <w:pPr>
        <w:jc w:val="both"/>
        <w:rPr>
          <w:rFonts w:ascii="Arial" w:hAnsi="Arial" w:cs="Arial"/>
          <w:bCs/>
        </w:rPr>
      </w:pPr>
    </w:p>
    <w:p w14:paraId="220CC450" w14:textId="77777777" w:rsidR="009A394A" w:rsidRDefault="009A394A">
      <w:pPr>
        <w:jc w:val="both"/>
        <w:rPr>
          <w:rFonts w:ascii="Arial" w:hAnsi="Arial" w:cs="Arial"/>
          <w:bCs/>
        </w:rPr>
      </w:pPr>
    </w:p>
    <w:p w14:paraId="5ED3ECDB" w14:textId="77777777" w:rsidR="009A394A" w:rsidRDefault="009A394A">
      <w:pPr>
        <w:jc w:val="both"/>
        <w:rPr>
          <w:rFonts w:ascii="Arial" w:hAnsi="Arial" w:cs="Arial"/>
          <w:bCs/>
        </w:rPr>
      </w:pPr>
    </w:p>
    <w:p w14:paraId="03326574" w14:textId="77777777" w:rsidR="009A394A" w:rsidRDefault="009A394A">
      <w:pPr>
        <w:jc w:val="both"/>
        <w:rPr>
          <w:rFonts w:ascii="Arial" w:hAnsi="Arial" w:cs="Arial"/>
          <w:bCs/>
        </w:rPr>
      </w:pPr>
    </w:p>
    <w:p w14:paraId="3F6AC917" w14:textId="77777777" w:rsidR="009A394A" w:rsidRDefault="009A394A">
      <w:pPr>
        <w:jc w:val="both"/>
        <w:rPr>
          <w:rFonts w:ascii="Arial" w:hAnsi="Arial" w:cs="Arial"/>
          <w:bCs/>
        </w:rPr>
      </w:pPr>
    </w:p>
    <w:p w14:paraId="7EB148CD" w14:textId="77777777" w:rsidR="009A394A" w:rsidRDefault="009A394A">
      <w:pPr>
        <w:jc w:val="both"/>
        <w:rPr>
          <w:rFonts w:ascii="Arial" w:hAnsi="Arial" w:cs="Arial"/>
          <w:bCs/>
        </w:rPr>
      </w:pPr>
    </w:p>
    <w:p w14:paraId="7242E252" w14:textId="77777777" w:rsidR="00177812" w:rsidRDefault="00177812">
      <w:pPr>
        <w:jc w:val="both"/>
        <w:rPr>
          <w:rFonts w:ascii="Arial" w:hAnsi="Arial" w:cs="Arial"/>
          <w:bCs/>
        </w:rPr>
      </w:pPr>
    </w:p>
    <w:p w14:paraId="0AF15BC1" w14:textId="77777777" w:rsidR="00177812" w:rsidRDefault="00177812">
      <w:pPr>
        <w:jc w:val="both"/>
        <w:rPr>
          <w:rFonts w:ascii="Arial" w:hAnsi="Arial" w:cs="Arial"/>
          <w:bCs/>
        </w:rPr>
      </w:pPr>
    </w:p>
    <w:p w14:paraId="6859A73E"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8D89325" w14:textId="77777777">
        <w:tc>
          <w:tcPr>
            <w:tcW w:w="10331" w:type="dxa"/>
            <w:shd w:val="clear" w:color="auto" w:fill="66CCFF"/>
          </w:tcPr>
          <w:p w14:paraId="5271F533"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2791E8AE" w14:textId="77777777" w:rsidR="00472B25" w:rsidRDefault="00472B25">
      <w:pPr>
        <w:pStyle w:val="Titre9"/>
        <w:numPr>
          <w:ilvl w:val="0"/>
          <w:numId w:val="0"/>
        </w:numPr>
        <w:rPr>
          <w:i w:val="0"/>
          <w:sz w:val="20"/>
        </w:rPr>
      </w:pPr>
    </w:p>
    <w:p w14:paraId="239826F7"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1F1B9DB6" w14:textId="77777777" w:rsidR="00472B25" w:rsidRDefault="00472B25">
      <w:pPr>
        <w:pStyle w:val="Titre9"/>
        <w:tabs>
          <w:tab w:val="num" w:pos="0"/>
        </w:tabs>
        <w:ind w:left="0"/>
        <w:jc w:val="both"/>
        <w:rPr>
          <w:i w:val="0"/>
          <w:iCs w:val="0"/>
          <w:sz w:val="20"/>
          <w:szCs w:val="20"/>
        </w:rPr>
      </w:pPr>
    </w:p>
    <w:p w14:paraId="017E09A4"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3"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5B4486BC" w14:textId="77777777" w:rsidR="00472B25" w:rsidRDefault="00472B25">
      <w:pPr>
        <w:jc w:val="both"/>
        <w:rPr>
          <w:rFonts w:ascii="Arial" w:hAnsi="Arial" w:cs="Arial"/>
          <w:b/>
          <w:bCs/>
        </w:rPr>
      </w:pPr>
    </w:p>
    <w:p w14:paraId="6EF1AFF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8F78718" w14:textId="77777777" w:rsidR="003C025D" w:rsidRDefault="003C025D" w:rsidP="003C025D"/>
    <w:p w14:paraId="5B0675C4" w14:textId="77777777" w:rsidR="003C025D" w:rsidRPr="00025EC9" w:rsidRDefault="003C025D" w:rsidP="003C025D"/>
    <w:p w14:paraId="21E0B613"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44B5B086" w14:textId="77777777" w:rsidR="003C025D" w:rsidRDefault="003C025D" w:rsidP="003C025D"/>
    <w:p w14:paraId="0941D24F" w14:textId="77777777" w:rsidR="003C025D" w:rsidRPr="00025EC9" w:rsidRDefault="003C025D" w:rsidP="003C025D"/>
    <w:p w14:paraId="3D2DDB12"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33A0820" w14:textId="77777777" w:rsidR="003C025D" w:rsidRDefault="003C025D" w:rsidP="003C025D"/>
    <w:p w14:paraId="04566B27" w14:textId="77777777" w:rsidR="003C025D" w:rsidRPr="00025EC9" w:rsidRDefault="003C025D" w:rsidP="003C025D"/>
    <w:p w14:paraId="02595B23"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390A0862" w14:textId="77777777" w:rsidR="003C025D" w:rsidRDefault="003C025D" w:rsidP="003C025D"/>
    <w:p w14:paraId="50F07A0F" w14:textId="77777777" w:rsidR="003C025D" w:rsidRDefault="003C025D" w:rsidP="003C025D"/>
    <w:p w14:paraId="348775DB"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4" w:history="1">
        <w:r w:rsidRPr="002347A4">
          <w:rPr>
            <w:rStyle w:val="Lienhypertexte"/>
            <w:sz w:val="20"/>
            <w:szCs w:val="20"/>
          </w:rPr>
          <w:t>ICD</w:t>
        </w:r>
      </w:hyperlink>
      <w:r>
        <w:rPr>
          <w:sz w:val="20"/>
          <w:szCs w:val="20"/>
        </w:rPr>
        <w:t> </w:t>
      </w:r>
      <w:r w:rsidRPr="000E2FF3">
        <w:rPr>
          <w:sz w:val="20"/>
          <w:szCs w:val="20"/>
        </w:rPr>
        <w:t>:</w:t>
      </w:r>
    </w:p>
    <w:p w14:paraId="4BC11552" w14:textId="77777777" w:rsidR="003C025D" w:rsidRDefault="003C025D" w:rsidP="003C025D"/>
    <w:p w14:paraId="495BBE8F" w14:textId="77777777" w:rsidR="003C025D" w:rsidRPr="00025EC9" w:rsidRDefault="003C025D" w:rsidP="003C025D"/>
    <w:p w14:paraId="5FAA50A2"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23E44B24" w14:textId="77777777" w:rsidR="00472B25" w:rsidRDefault="00472B25">
      <w:pPr>
        <w:jc w:val="both"/>
        <w:rPr>
          <w:rFonts w:ascii="Arial" w:hAnsi="Arial" w:cs="Arial"/>
          <w:b/>
          <w:bCs/>
        </w:rPr>
      </w:pPr>
    </w:p>
    <w:p w14:paraId="08237A53" w14:textId="77777777" w:rsidR="00472B25" w:rsidRDefault="00472B25">
      <w:pPr>
        <w:jc w:val="both"/>
        <w:rPr>
          <w:rFonts w:ascii="Arial" w:hAnsi="Arial" w:cs="Arial"/>
          <w:b/>
          <w:bCs/>
        </w:rPr>
      </w:pPr>
    </w:p>
    <w:p w14:paraId="54187840"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5"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6"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7" w:history="1">
        <w:r w:rsidRPr="00025EC9">
          <w:rPr>
            <w:rStyle w:val="Lienhypertexte"/>
            <w:rFonts w:ascii="Arial" w:hAnsi="Arial" w:cs="Arial"/>
            <w:color w:val="0070C0"/>
          </w:rPr>
          <w:t>Art. R. 2151-13</w:t>
        </w:r>
      </w:hyperlink>
      <w:r>
        <w:rPr>
          <w:rFonts w:ascii="Arial" w:hAnsi="Arial" w:cs="Arial"/>
        </w:rPr>
        <w:t xml:space="preserve"> et </w:t>
      </w:r>
      <w:hyperlink r:id="rId28" w:history="1">
        <w:r w:rsidRPr="00052C0B">
          <w:rPr>
            <w:rStyle w:val="Lienhypertexte"/>
            <w:rFonts w:ascii="Arial" w:hAnsi="Arial" w:cs="Arial"/>
          </w:rPr>
          <w:t>R. 2351-12</w:t>
        </w:r>
      </w:hyperlink>
      <w:r>
        <w:rPr>
          <w:rFonts w:ascii="Arial" w:hAnsi="Arial" w:cs="Arial"/>
        </w:rPr>
        <w:t xml:space="preserve"> du code de la commande publique) ?</w:t>
      </w:r>
    </w:p>
    <w:p w14:paraId="49CA0EA2" w14:textId="77777777" w:rsidR="00472B25" w:rsidRDefault="00472B25">
      <w:pPr>
        <w:jc w:val="both"/>
        <w:rPr>
          <w:rFonts w:ascii="Arial" w:hAnsi="Arial" w:cs="Arial"/>
        </w:rPr>
      </w:pPr>
    </w:p>
    <w:p w14:paraId="67A03F75"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rPr>
          <w:rFonts w:ascii="Arial" w:hAnsi="Arial" w:cs="Arial"/>
          <w:bCs/>
        </w:rPr>
        <w:t xml:space="preserve"> </w:t>
      </w:r>
      <w:r>
        <w:rPr>
          <w:rFonts w:ascii="Arial" w:hAnsi="Arial" w:cs="Arial"/>
        </w:rPr>
        <w:t>Oui</w:t>
      </w:r>
    </w:p>
    <w:p w14:paraId="09AF46D8" w14:textId="77777777" w:rsidR="00427375" w:rsidRDefault="00427375" w:rsidP="00427375">
      <w:pPr>
        <w:ind w:left="567"/>
        <w:jc w:val="both"/>
        <w:rPr>
          <w:rFonts w:ascii="Arial" w:hAnsi="Arial" w:cs="Arial"/>
        </w:rPr>
      </w:pPr>
    </w:p>
    <w:p w14:paraId="243D900E"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rPr>
          <w:rFonts w:ascii="Arial" w:hAnsi="Arial" w:cs="Arial"/>
          <w:bCs/>
        </w:rPr>
        <w:t xml:space="preserve"> </w:t>
      </w:r>
      <w:r>
        <w:rPr>
          <w:rFonts w:ascii="Arial" w:hAnsi="Arial" w:cs="Arial"/>
        </w:rPr>
        <w:t>Non.</w:t>
      </w:r>
    </w:p>
    <w:p w14:paraId="68CC3CC7"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7E449A5F" w14:textId="77777777" w:rsidR="003C025D" w:rsidRPr="003A519A" w:rsidRDefault="00472B25" w:rsidP="003C025D">
      <w:pPr>
        <w:spacing w:before="120"/>
        <w:jc w:val="both"/>
        <w:rPr>
          <w:rFonts w:ascii="Arial" w:hAnsi="Arial" w:cs="Arial"/>
          <w:i/>
          <w:iCs/>
          <w:sz w:val="16"/>
          <w:szCs w:val="16"/>
        </w:rPr>
      </w:pPr>
      <w:r w:rsidRPr="003A519A">
        <w:rPr>
          <w:rFonts w:ascii="Arial" w:hAnsi="Arial" w:cs="Arial"/>
          <w:i/>
          <w:iCs/>
          <w:sz w:val="16"/>
          <w:szCs w:val="16"/>
        </w:rPr>
        <w:t xml:space="preserve">Le candidat individuel ou le membre du groupement répondant à l’une des conditions qui suivent et postulant à un marché </w:t>
      </w:r>
      <w:r w:rsidR="007C0A0D" w:rsidRPr="003A519A">
        <w:rPr>
          <w:rFonts w:ascii="Arial" w:hAnsi="Arial" w:cs="Arial"/>
          <w:i/>
          <w:iCs/>
          <w:sz w:val="16"/>
          <w:szCs w:val="16"/>
        </w:rPr>
        <w:t xml:space="preserve">public </w:t>
      </w:r>
      <w:r w:rsidR="003C025D" w:rsidRPr="003A519A">
        <w:rPr>
          <w:rFonts w:ascii="Arial" w:hAnsi="Arial" w:cs="Arial"/>
          <w:i/>
          <w:iCs/>
          <w:sz w:val="16"/>
          <w:szCs w:val="16"/>
        </w:rPr>
        <w:t xml:space="preserve">autre que de défense ou de sécurité </w:t>
      </w:r>
      <w:r w:rsidRPr="003A519A">
        <w:rPr>
          <w:rFonts w:ascii="Arial" w:hAnsi="Arial" w:cs="Arial"/>
          <w:i/>
          <w:iCs/>
          <w:sz w:val="16"/>
          <w:szCs w:val="16"/>
        </w:rPr>
        <w:t xml:space="preserve">réservé en application </w:t>
      </w:r>
      <w:r w:rsidR="006E2F47" w:rsidRPr="003A519A">
        <w:rPr>
          <w:rFonts w:ascii="Arial" w:hAnsi="Arial" w:cs="Arial"/>
          <w:i/>
          <w:iCs/>
          <w:sz w:val="16"/>
          <w:szCs w:val="16"/>
        </w:rPr>
        <w:t xml:space="preserve">des </w:t>
      </w:r>
      <w:hyperlink r:id="rId29" w:history="1">
        <w:r w:rsidR="006E2F47" w:rsidRPr="003A519A">
          <w:rPr>
            <w:rStyle w:val="Lienhypertexte"/>
            <w:rFonts w:ascii="Arial" w:hAnsi="Arial" w:cs="Arial"/>
            <w:i/>
            <w:iCs/>
            <w:sz w:val="16"/>
            <w:szCs w:val="16"/>
          </w:rPr>
          <w:t>articles</w:t>
        </w:r>
        <w:r w:rsidR="003C025D" w:rsidRPr="003A519A">
          <w:rPr>
            <w:rStyle w:val="Lienhypertexte"/>
            <w:rFonts w:ascii="Arial" w:hAnsi="Arial" w:cs="Arial"/>
            <w:i/>
            <w:iCs/>
            <w:sz w:val="16"/>
            <w:szCs w:val="16"/>
          </w:rPr>
          <w:t> L. 2113-12</w:t>
        </w:r>
        <w:r w:rsidR="00483E5B" w:rsidRPr="003A519A">
          <w:rPr>
            <w:rStyle w:val="Lienhypertexte"/>
            <w:rFonts w:ascii="Arial" w:hAnsi="Arial" w:cs="Arial"/>
            <w:i/>
            <w:iCs/>
            <w:sz w:val="16"/>
            <w:szCs w:val="16"/>
          </w:rPr>
          <w:t>,</w:t>
        </w:r>
        <w:r w:rsidR="003C025D" w:rsidRPr="003A519A">
          <w:rPr>
            <w:rStyle w:val="Lienhypertexte"/>
            <w:rFonts w:ascii="Arial" w:hAnsi="Arial" w:cs="Arial"/>
            <w:i/>
            <w:iCs/>
            <w:sz w:val="16"/>
            <w:szCs w:val="16"/>
          </w:rPr>
          <w:t> L. 2113-13</w:t>
        </w:r>
      </w:hyperlink>
      <w:r w:rsidR="00483E5B" w:rsidRPr="003A519A">
        <w:rPr>
          <w:rFonts w:ascii="Arial" w:hAnsi="Arial" w:cs="Arial"/>
          <w:i/>
          <w:iCs/>
          <w:sz w:val="16"/>
          <w:szCs w:val="16"/>
        </w:rPr>
        <w:t xml:space="preserve"> ou </w:t>
      </w:r>
      <w:hyperlink r:id="rId30" w:history="1">
        <w:r w:rsidR="00483E5B" w:rsidRPr="003A519A">
          <w:rPr>
            <w:rStyle w:val="Lienhypertexte"/>
            <w:rFonts w:ascii="Arial" w:hAnsi="Arial" w:cs="Arial"/>
            <w:i/>
            <w:iCs/>
            <w:sz w:val="16"/>
            <w:szCs w:val="16"/>
          </w:rPr>
          <w:t>L. 2113-15</w:t>
        </w:r>
      </w:hyperlink>
      <w:r w:rsidR="006E2F47" w:rsidRPr="003A519A">
        <w:rPr>
          <w:rFonts w:ascii="Arial" w:hAnsi="Arial" w:cs="Arial"/>
          <w:i/>
          <w:iCs/>
          <w:sz w:val="16"/>
          <w:szCs w:val="16"/>
        </w:rPr>
        <w:t xml:space="preserve"> </w:t>
      </w:r>
      <w:r w:rsidR="003C025D" w:rsidRPr="003A519A">
        <w:rPr>
          <w:rFonts w:ascii="Arial" w:hAnsi="Arial" w:cs="Arial"/>
          <w:i/>
          <w:iCs/>
          <w:sz w:val="16"/>
          <w:szCs w:val="16"/>
        </w:rPr>
        <w:t>du code de la commande publique</w:t>
      </w:r>
      <w:r w:rsidR="006E2F47" w:rsidRPr="003A519A">
        <w:rPr>
          <w:rFonts w:ascii="Arial" w:hAnsi="Arial" w:cs="Arial"/>
          <w:i/>
          <w:iCs/>
          <w:sz w:val="16"/>
          <w:szCs w:val="16"/>
        </w:rPr>
        <w:t xml:space="preserve"> </w:t>
      </w:r>
      <w:r w:rsidRPr="003A519A">
        <w:rPr>
          <w:rFonts w:ascii="Arial" w:hAnsi="Arial" w:cs="Arial"/>
          <w:i/>
          <w:iCs/>
          <w:sz w:val="16"/>
          <w:szCs w:val="16"/>
        </w:rPr>
        <w:t>coche la case correspondant à sa situation</w:t>
      </w:r>
      <w:r w:rsidR="003C025D" w:rsidRPr="003A519A">
        <w:rPr>
          <w:rFonts w:ascii="Arial" w:hAnsi="Arial" w:cs="Arial"/>
          <w:i/>
          <w:iCs/>
          <w:sz w:val="16"/>
          <w:szCs w:val="16"/>
        </w:rPr>
        <w:t>. Le candidat individuel ou le membre du groupement répondant à l’une des conditions qui suivent et postulant à un marché public de défense ou de sécurité réservé en application de l’</w:t>
      </w:r>
      <w:hyperlink r:id="rId31" w:history="1">
        <w:r w:rsidR="003C025D" w:rsidRPr="003A519A">
          <w:rPr>
            <w:rStyle w:val="Lienhypertexte"/>
            <w:rFonts w:ascii="Arial" w:hAnsi="Arial" w:cs="Arial"/>
            <w:i/>
            <w:iCs/>
            <w:sz w:val="16"/>
            <w:szCs w:val="16"/>
          </w:rPr>
          <w:t>article L. 2313-6</w:t>
        </w:r>
      </w:hyperlink>
      <w:r w:rsidR="003C025D" w:rsidRPr="003A519A">
        <w:rPr>
          <w:rFonts w:ascii="Arial" w:hAnsi="Arial" w:cs="Arial"/>
          <w:i/>
          <w:iCs/>
          <w:sz w:val="16"/>
          <w:szCs w:val="16"/>
        </w:rPr>
        <w:t xml:space="preserve"> du code de la commande publique coche la case correspondant à sa situation.</w:t>
      </w:r>
    </w:p>
    <w:p w14:paraId="28E326EC" w14:textId="77777777" w:rsidR="00472B25" w:rsidRPr="003A519A" w:rsidRDefault="00472B25">
      <w:pPr>
        <w:spacing w:before="120"/>
        <w:jc w:val="both"/>
        <w:rPr>
          <w:rFonts w:ascii="Arial" w:hAnsi="Arial" w:cs="Arial"/>
          <w:sz w:val="16"/>
          <w:szCs w:val="16"/>
        </w:rPr>
      </w:pPr>
      <w:r w:rsidRPr="003A519A">
        <w:rPr>
          <w:rFonts w:ascii="Arial" w:hAnsi="Arial" w:cs="Arial"/>
          <w:i/>
          <w:iCs/>
          <w:sz w:val="16"/>
          <w:szCs w:val="16"/>
        </w:rPr>
        <w:t>Le candidat européen à statut équivalent, lorsqu’il n’est pas établi en France, précise son statut juridique et</w:t>
      </w:r>
      <w:r w:rsidR="00BB7109" w:rsidRPr="003A519A">
        <w:rPr>
          <w:rFonts w:ascii="Arial" w:hAnsi="Arial" w:cs="Arial"/>
          <w:i/>
          <w:iCs/>
          <w:sz w:val="16"/>
          <w:szCs w:val="16"/>
        </w:rPr>
        <w:t>, pour les marchés publics de défense ou de sécurité,</w:t>
      </w:r>
      <w:r w:rsidRPr="003A519A">
        <w:rPr>
          <w:rFonts w:ascii="Arial" w:hAnsi="Arial" w:cs="Arial"/>
          <w:i/>
          <w:iCs/>
          <w:sz w:val="16"/>
          <w:szCs w:val="16"/>
        </w:rPr>
        <w:t xml:space="preserve"> fournit les textes relatifs à ce statut</w:t>
      </w:r>
      <w:r w:rsidR="00614AE6" w:rsidRPr="003A519A">
        <w:rPr>
          <w:rFonts w:ascii="Arial" w:hAnsi="Arial" w:cs="Arial"/>
          <w:i/>
          <w:iCs/>
          <w:sz w:val="16"/>
          <w:szCs w:val="16"/>
        </w:rPr>
        <w:t>. P</w:t>
      </w:r>
      <w:r w:rsidR="00BB7109" w:rsidRPr="003A519A">
        <w:rPr>
          <w:rFonts w:ascii="Arial" w:hAnsi="Arial" w:cs="Arial"/>
          <w:i/>
          <w:iCs/>
          <w:sz w:val="16"/>
          <w:szCs w:val="16"/>
        </w:rPr>
        <w:t xml:space="preserve">our les autres marchés publics, </w:t>
      </w:r>
      <w:r w:rsidR="00872C42" w:rsidRPr="003A519A">
        <w:rPr>
          <w:rFonts w:ascii="Arial" w:hAnsi="Arial" w:cs="Arial"/>
          <w:i/>
          <w:iCs/>
          <w:sz w:val="16"/>
          <w:szCs w:val="16"/>
        </w:rPr>
        <w:t>la vérification se déroulera</w:t>
      </w:r>
      <w:r w:rsidR="00833F59" w:rsidRPr="003A519A">
        <w:rPr>
          <w:rFonts w:ascii="Arial" w:hAnsi="Arial" w:cs="Arial"/>
          <w:i/>
          <w:iCs/>
          <w:sz w:val="16"/>
          <w:szCs w:val="16"/>
        </w:rPr>
        <w:t xml:space="preserve"> </w:t>
      </w:r>
      <w:r w:rsidR="00DC3F69" w:rsidRPr="003A519A">
        <w:rPr>
          <w:rFonts w:ascii="Arial" w:hAnsi="Arial" w:cs="Arial"/>
          <w:i/>
          <w:iCs/>
          <w:sz w:val="16"/>
          <w:szCs w:val="16"/>
        </w:rPr>
        <w:t>dans les conditions de l’</w:t>
      </w:r>
      <w:hyperlink r:id="rId32" w:history="1">
        <w:r w:rsidR="00DC3F69" w:rsidRPr="003A519A">
          <w:rPr>
            <w:rStyle w:val="Lienhypertexte"/>
            <w:rFonts w:ascii="Arial" w:hAnsi="Arial" w:cs="Arial"/>
            <w:i/>
            <w:iCs/>
            <w:sz w:val="16"/>
            <w:szCs w:val="16"/>
          </w:rPr>
          <w:t>article </w:t>
        </w:r>
        <w:r w:rsidR="003C025D" w:rsidRPr="003A519A">
          <w:rPr>
            <w:rStyle w:val="Lienhypertexte"/>
            <w:rFonts w:ascii="Arial" w:hAnsi="Arial" w:cs="Arial"/>
            <w:i/>
            <w:iCs/>
            <w:sz w:val="16"/>
            <w:szCs w:val="16"/>
          </w:rPr>
          <w:t>R. 2144-1</w:t>
        </w:r>
      </w:hyperlink>
      <w:r w:rsidR="003C025D" w:rsidRPr="003A519A">
        <w:rPr>
          <w:rFonts w:ascii="Arial" w:hAnsi="Arial" w:cs="Arial"/>
          <w:i/>
          <w:iCs/>
          <w:sz w:val="16"/>
          <w:szCs w:val="16"/>
        </w:rPr>
        <w:t xml:space="preserve"> du code de la commande publique</w:t>
      </w:r>
      <w:r w:rsidRPr="003A519A">
        <w:rPr>
          <w:rFonts w:ascii="Arial" w:hAnsi="Arial" w:cs="Arial"/>
          <w:i/>
          <w:iCs/>
          <w:sz w:val="16"/>
          <w:szCs w:val="16"/>
        </w:rPr>
        <w:t>.</w:t>
      </w:r>
    </w:p>
    <w:p w14:paraId="2D5901AE"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15EDE4EE"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4AA230CC"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B36F1FA"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479FCF14"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2744185"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rPr>
                <w:rFonts w:ascii="Arial" w:hAnsi="Arial" w:cs="Arial"/>
                <w:bCs/>
              </w:rPr>
              <w:t xml:space="preserve"> </w:t>
            </w:r>
            <w:r>
              <w:rPr>
                <w:rFonts w:ascii="Arial" w:hAnsi="Arial" w:cs="Arial"/>
              </w:rPr>
              <w:t>Entreprise adaptée</w:t>
            </w:r>
          </w:p>
          <w:p w14:paraId="21027AF6"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3"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7733FB91"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046DF77"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59F7A063"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0BD0CCBC" w14:textId="77777777" w:rsidR="006F6740" w:rsidRDefault="006F6740">
            <w:pPr>
              <w:ind w:left="170" w:right="170"/>
              <w:jc w:val="both"/>
              <w:rPr>
                <w:rFonts w:ascii="Arial" w:hAnsi="Arial" w:cs="Arial"/>
                <w:sz w:val="16"/>
                <w:szCs w:val="16"/>
              </w:rPr>
            </w:pPr>
          </w:p>
          <w:p w14:paraId="644B08CF"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D9DD61A" w14:textId="77777777" w:rsidR="006F6740" w:rsidRDefault="006F6740">
            <w:pPr>
              <w:ind w:left="170" w:right="170"/>
              <w:jc w:val="both"/>
              <w:rPr>
                <w:rFonts w:ascii="Arial" w:hAnsi="Arial" w:cs="Arial"/>
                <w:sz w:val="12"/>
                <w:szCs w:val="16"/>
              </w:rPr>
            </w:pPr>
          </w:p>
          <w:p w14:paraId="1B2B6250" w14:textId="77777777" w:rsidR="00872C42" w:rsidRDefault="00872C42">
            <w:pPr>
              <w:ind w:left="170" w:right="170"/>
              <w:jc w:val="both"/>
              <w:rPr>
                <w:rFonts w:ascii="Arial" w:hAnsi="Arial" w:cs="Arial"/>
                <w:sz w:val="12"/>
                <w:szCs w:val="16"/>
              </w:rPr>
            </w:pPr>
          </w:p>
          <w:p w14:paraId="6A6759BF" w14:textId="77777777" w:rsidR="00872C42" w:rsidRPr="00A70756" w:rsidRDefault="00872C42">
            <w:pPr>
              <w:ind w:left="170" w:right="170"/>
              <w:jc w:val="both"/>
              <w:rPr>
                <w:rFonts w:ascii="Arial" w:hAnsi="Arial" w:cs="Arial"/>
                <w:sz w:val="12"/>
                <w:szCs w:val="16"/>
              </w:rPr>
            </w:pPr>
          </w:p>
          <w:p w14:paraId="19EAE78E"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3C1ED07" w14:textId="77777777" w:rsidR="006F6740" w:rsidRPr="00A70756" w:rsidRDefault="006F6740">
            <w:pPr>
              <w:ind w:left="170" w:right="170"/>
              <w:jc w:val="both"/>
              <w:rPr>
                <w:rFonts w:ascii="Arial" w:hAnsi="Arial" w:cs="Arial"/>
                <w:sz w:val="12"/>
                <w:szCs w:val="16"/>
              </w:rPr>
            </w:pPr>
          </w:p>
          <w:p w14:paraId="21AF1976" w14:textId="77777777" w:rsidR="006F6740" w:rsidRDefault="006F6740">
            <w:pPr>
              <w:ind w:left="170" w:right="170"/>
              <w:jc w:val="both"/>
              <w:rPr>
                <w:rFonts w:ascii="Arial" w:hAnsi="Arial" w:cs="Arial"/>
                <w:sz w:val="16"/>
                <w:szCs w:val="16"/>
              </w:rPr>
            </w:pPr>
          </w:p>
          <w:p w14:paraId="55707744" w14:textId="77777777" w:rsidR="006F6740" w:rsidRDefault="006F6740">
            <w:pPr>
              <w:ind w:left="170" w:right="170"/>
              <w:jc w:val="both"/>
              <w:rPr>
                <w:rFonts w:ascii="Arial" w:hAnsi="Arial" w:cs="Arial"/>
                <w:sz w:val="16"/>
                <w:szCs w:val="16"/>
              </w:rPr>
            </w:pPr>
          </w:p>
          <w:p w14:paraId="569C5CC5" w14:textId="77777777" w:rsidR="006F6740" w:rsidRDefault="006F6740">
            <w:pPr>
              <w:snapToGrid w:val="0"/>
              <w:jc w:val="both"/>
              <w:rPr>
                <w:rFonts w:ascii="Arial" w:hAnsi="Arial" w:cs="Arial"/>
                <w:b/>
                <w:bCs/>
              </w:rPr>
            </w:pPr>
          </w:p>
        </w:tc>
      </w:tr>
      <w:tr w:rsidR="006F6740" w14:paraId="7743E703"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58D8001D"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4"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71894E2B"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B88CE91"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0A696FC3" w14:textId="77777777" w:rsidR="006F6740" w:rsidRDefault="006F6740">
            <w:pPr>
              <w:ind w:left="170" w:right="170"/>
              <w:jc w:val="both"/>
              <w:rPr>
                <w:rFonts w:ascii="Arial" w:hAnsi="Arial" w:cs="Arial"/>
                <w:sz w:val="16"/>
                <w:szCs w:val="16"/>
              </w:rPr>
            </w:pPr>
          </w:p>
          <w:p w14:paraId="09F15293"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09F996DD"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71D5E5F" w14:textId="77777777" w:rsidR="006F6740" w:rsidRPr="006F6740" w:rsidRDefault="006F6740" w:rsidP="006F6740">
            <w:pPr>
              <w:ind w:left="170" w:right="170"/>
              <w:jc w:val="both"/>
              <w:rPr>
                <w:rFonts w:ascii="Arial" w:hAnsi="Arial" w:cs="Arial"/>
                <w:sz w:val="16"/>
                <w:szCs w:val="16"/>
              </w:rPr>
            </w:pPr>
          </w:p>
          <w:p w14:paraId="4CBA444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0DACCA9" w14:textId="77777777" w:rsidR="006F6740" w:rsidRDefault="006F6740" w:rsidP="006F6740">
            <w:pPr>
              <w:ind w:left="170" w:right="170"/>
              <w:jc w:val="both"/>
              <w:rPr>
                <w:rFonts w:ascii="Arial" w:hAnsi="Arial" w:cs="Arial"/>
                <w:sz w:val="12"/>
                <w:szCs w:val="16"/>
              </w:rPr>
            </w:pPr>
          </w:p>
          <w:p w14:paraId="04EA39F4" w14:textId="77777777" w:rsidR="00872C42" w:rsidRDefault="00872C42" w:rsidP="006F6740">
            <w:pPr>
              <w:ind w:left="170" w:right="170"/>
              <w:jc w:val="both"/>
              <w:rPr>
                <w:rFonts w:ascii="Arial" w:hAnsi="Arial" w:cs="Arial"/>
                <w:sz w:val="12"/>
                <w:szCs w:val="16"/>
              </w:rPr>
            </w:pPr>
          </w:p>
          <w:p w14:paraId="28BDEEDA" w14:textId="77777777" w:rsidR="00872C42" w:rsidRPr="00A70756" w:rsidRDefault="00872C42" w:rsidP="006F6740">
            <w:pPr>
              <w:ind w:left="170" w:right="170"/>
              <w:jc w:val="both"/>
              <w:rPr>
                <w:rFonts w:ascii="Arial" w:hAnsi="Arial" w:cs="Arial"/>
                <w:sz w:val="12"/>
                <w:szCs w:val="16"/>
              </w:rPr>
            </w:pPr>
          </w:p>
          <w:p w14:paraId="1980F74A"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39BA069" w14:textId="77777777" w:rsidR="006F6740" w:rsidRDefault="006F6740" w:rsidP="006F6740">
            <w:pPr>
              <w:ind w:left="170" w:right="170"/>
              <w:jc w:val="both"/>
              <w:rPr>
                <w:rFonts w:ascii="Arial" w:hAnsi="Arial" w:cs="Arial"/>
                <w:sz w:val="16"/>
                <w:szCs w:val="16"/>
              </w:rPr>
            </w:pPr>
          </w:p>
          <w:p w14:paraId="04659D69" w14:textId="77777777" w:rsidR="006F6740" w:rsidRDefault="006F6740" w:rsidP="006F6740">
            <w:pPr>
              <w:ind w:left="170" w:right="170"/>
              <w:jc w:val="both"/>
              <w:rPr>
                <w:rFonts w:ascii="Arial" w:hAnsi="Arial" w:cs="Arial"/>
                <w:sz w:val="16"/>
                <w:szCs w:val="16"/>
              </w:rPr>
            </w:pPr>
          </w:p>
          <w:p w14:paraId="495480A3" w14:textId="77777777" w:rsidR="006F6740" w:rsidRDefault="006F6740" w:rsidP="006F6740">
            <w:pPr>
              <w:ind w:left="170" w:right="170"/>
              <w:jc w:val="both"/>
              <w:rPr>
                <w:rFonts w:ascii="Arial" w:hAnsi="Arial" w:cs="Arial"/>
                <w:sz w:val="16"/>
                <w:szCs w:val="16"/>
              </w:rPr>
            </w:pPr>
          </w:p>
          <w:p w14:paraId="49D7CF98" w14:textId="77777777" w:rsidR="006F6740" w:rsidRDefault="006F6740">
            <w:pPr>
              <w:snapToGrid w:val="0"/>
              <w:jc w:val="both"/>
              <w:rPr>
                <w:rFonts w:ascii="Arial" w:hAnsi="Arial" w:cs="Arial"/>
                <w:b/>
                <w:bCs/>
              </w:rPr>
            </w:pPr>
          </w:p>
        </w:tc>
      </w:tr>
      <w:tr w:rsidR="006F6740" w14:paraId="4E872B09"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03025468"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t xml:space="preserve"> </w:t>
            </w:r>
            <w:r>
              <w:rPr>
                <w:rFonts w:ascii="Arial" w:hAnsi="Arial" w:cs="Arial"/>
              </w:rPr>
              <w:t>Structures d’insertion par l’activité économique (</w:t>
            </w:r>
            <w:hyperlink r:id="rId35"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B6CC611"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66F73B10"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35A1D12F"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BE2D6B6" w14:textId="77777777" w:rsidR="006F6740" w:rsidRDefault="006F6740" w:rsidP="00A70756">
            <w:pPr>
              <w:ind w:left="170" w:right="170"/>
              <w:jc w:val="both"/>
              <w:rPr>
                <w:rFonts w:ascii="Arial" w:hAnsi="Arial" w:cs="Arial"/>
                <w:sz w:val="16"/>
                <w:szCs w:val="16"/>
              </w:rPr>
            </w:pPr>
          </w:p>
          <w:p w14:paraId="6853C767"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115989A" w14:textId="77777777" w:rsidR="006F6740" w:rsidRDefault="006F6740" w:rsidP="00A70756">
            <w:pPr>
              <w:ind w:left="170" w:right="170"/>
              <w:jc w:val="both"/>
              <w:rPr>
                <w:rFonts w:ascii="Arial" w:hAnsi="Arial" w:cs="Arial"/>
                <w:sz w:val="12"/>
                <w:szCs w:val="16"/>
              </w:rPr>
            </w:pPr>
          </w:p>
          <w:p w14:paraId="648C3225" w14:textId="77777777" w:rsidR="00872C42" w:rsidRDefault="00872C42" w:rsidP="00A70756">
            <w:pPr>
              <w:ind w:left="170" w:right="170"/>
              <w:jc w:val="both"/>
              <w:rPr>
                <w:rFonts w:ascii="Arial" w:hAnsi="Arial" w:cs="Arial"/>
                <w:sz w:val="12"/>
                <w:szCs w:val="16"/>
              </w:rPr>
            </w:pPr>
          </w:p>
          <w:p w14:paraId="716CAC5A" w14:textId="77777777" w:rsidR="00872C42" w:rsidRPr="00A70756" w:rsidRDefault="00872C42" w:rsidP="00A70756">
            <w:pPr>
              <w:ind w:left="170" w:right="170"/>
              <w:jc w:val="both"/>
              <w:rPr>
                <w:rFonts w:ascii="Arial" w:hAnsi="Arial" w:cs="Arial"/>
                <w:sz w:val="12"/>
                <w:szCs w:val="16"/>
              </w:rPr>
            </w:pPr>
          </w:p>
          <w:p w14:paraId="711CDCA6"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7B49B221" w14:textId="77777777" w:rsidR="006F6740" w:rsidRPr="00A70756" w:rsidRDefault="006F6740" w:rsidP="006F6740">
            <w:pPr>
              <w:ind w:left="170" w:right="170"/>
              <w:jc w:val="both"/>
              <w:rPr>
                <w:rFonts w:ascii="Arial" w:hAnsi="Arial" w:cs="Arial"/>
                <w:sz w:val="12"/>
                <w:szCs w:val="16"/>
              </w:rPr>
            </w:pPr>
          </w:p>
          <w:p w14:paraId="5543967F" w14:textId="77777777" w:rsidR="006F6740" w:rsidRDefault="006F6740" w:rsidP="006F6740">
            <w:pPr>
              <w:ind w:left="170" w:right="170"/>
              <w:jc w:val="both"/>
              <w:rPr>
                <w:rFonts w:ascii="Arial" w:hAnsi="Arial" w:cs="Arial"/>
                <w:sz w:val="16"/>
                <w:szCs w:val="16"/>
              </w:rPr>
            </w:pPr>
          </w:p>
          <w:p w14:paraId="1CF15F61" w14:textId="77777777" w:rsidR="006F6740" w:rsidRDefault="006F6740" w:rsidP="00224E9C">
            <w:pPr>
              <w:snapToGrid w:val="0"/>
              <w:jc w:val="both"/>
              <w:rPr>
                <w:rFonts w:ascii="Arial" w:hAnsi="Arial" w:cs="Arial"/>
                <w:sz w:val="16"/>
                <w:szCs w:val="16"/>
              </w:rPr>
            </w:pPr>
          </w:p>
          <w:p w14:paraId="72E4CC86" w14:textId="77777777" w:rsidR="00872C42" w:rsidRDefault="00872C42" w:rsidP="00224E9C">
            <w:pPr>
              <w:snapToGrid w:val="0"/>
              <w:jc w:val="both"/>
              <w:rPr>
                <w:rFonts w:ascii="Arial" w:hAnsi="Arial" w:cs="Arial"/>
                <w:b/>
                <w:bCs/>
              </w:rPr>
            </w:pPr>
          </w:p>
        </w:tc>
      </w:tr>
      <w:tr w:rsidR="006F6740" w14:paraId="3A26DE75"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28AE9F0"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6"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163D64B9"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C4DBA17"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5CE8D6A0"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B7EA2E5" w14:textId="77777777" w:rsidR="006F6740" w:rsidRDefault="006F6740" w:rsidP="006F6740">
            <w:pPr>
              <w:ind w:left="170" w:right="170"/>
              <w:jc w:val="both"/>
              <w:rPr>
                <w:rFonts w:ascii="Arial" w:hAnsi="Arial" w:cs="Arial"/>
                <w:sz w:val="16"/>
                <w:szCs w:val="16"/>
              </w:rPr>
            </w:pPr>
          </w:p>
          <w:p w14:paraId="743C252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26AFE19" w14:textId="77777777" w:rsidR="006F6740" w:rsidRDefault="006F6740" w:rsidP="006F6740">
            <w:pPr>
              <w:ind w:left="170" w:right="170"/>
              <w:jc w:val="both"/>
              <w:rPr>
                <w:rFonts w:ascii="Arial" w:hAnsi="Arial" w:cs="Arial"/>
                <w:sz w:val="12"/>
                <w:szCs w:val="16"/>
              </w:rPr>
            </w:pPr>
          </w:p>
          <w:p w14:paraId="1DA2DB54" w14:textId="77777777" w:rsidR="00872C42" w:rsidRDefault="00872C42" w:rsidP="006F6740">
            <w:pPr>
              <w:ind w:left="170" w:right="170"/>
              <w:jc w:val="both"/>
              <w:rPr>
                <w:rFonts w:ascii="Arial" w:hAnsi="Arial" w:cs="Arial"/>
                <w:sz w:val="12"/>
                <w:szCs w:val="16"/>
              </w:rPr>
            </w:pPr>
          </w:p>
          <w:p w14:paraId="0BC4DB9E" w14:textId="77777777" w:rsidR="00872C42" w:rsidRPr="00A70756" w:rsidRDefault="00872C42" w:rsidP="006F6740">
            <w:pPr>
              <w:ind w:left="170" w:right="170"/>
              <w:jc w:val="both"/>
              <w:rPr>
                <w:rFonts w:ascii="Arial" w:hAnsi="Arial" w:cs="Arial"/>
                <w:sz w:val="12"/>
                <w:szCs w:val="16"/>
              </w:rPr>
            </w:pPr>
          </w:p>
          <w:p w14:paraId="1A29F56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6B8EC7A" w14:textId="77777777" w:rsidR="006F6740" w:rsidRPr="00A70756" w:rsidRDefault="006F6740" w:rsidP="006F6740">
            <w:pPr>
              <w:ind w:left="170" w:right="170"/>
              <w:jc w:val="both"/>
              <w:rPr>
                <w:rFonts w:ascii="Arial" w:hAnsi="Arial" w:cs="Arial"/>
                <w:sz w:val="12"/>
                <w:szCs w:val="16"/>
              </w:rPr>
            </w:pPr>
          </w:p>
          <w:p w14:paraId="0F54DFA9" w14:textId="77777777" w:rsidR="006F6740" w:rsidRDefault="006F6740" w:rsidP="006F6740">
            <w:pPr>
              <w:ind w:left="170" w:right="170"/>
              <w:jc w:val="both"/>
              <w:rPr>
                <w:rFonts w:ascii="Arial" w:hAnsi="Arial" w:cs="Arial"/>
                <w:sz w:val="16"/>
                <w:szCs w:val="16"/>
              </w:rPr>
            </w:pPr>
          </w:p>
          <w:p w14:paraId="461519FB" w14:textId="77777777" w:rsidR="006F6740" w:rsidRDefault="006F6740" w:rsidP="006F6740">
            <w:pPr>
              <w:ind w:left="170" w:right="170"/>
              <w:jc w:val="both"/>
              <w:rPr>
                <w:rFonts w:ascii="Arial" w:hAnsi="Arial" w:cs="Arial"/>
                <w:sz w:val="16"/>
                <w:szCs w:val="16"/>
              </w:rPr>
            </w:pPr>
          </w:p>
          <w:p w14:paraId="329285E1" w14:textId="77777777" w:rsidR="006F6740" w:rsidRDefault="006F6740">
            <w:pPr>
              <w:snapToGrid w:val="0"/>
              <w:jc w:val="both"/>
              <w:rPr>
                <w:rFonts w:ascii="Arial" w:hAnsi="Arial" w:cs="Arial"/>
                <w:b/>
                <w:bCs/>
              </w:rPr>
            </w:pPr>
          </w:p>
        </w:tc>
      </w:tr>
    </w:tbl>
    <w:p w14:paraId="0031008E" w14:textId="77777777" w:rsidR="002D13A0" w:rsidRDefault="002D13A0" w:rsidP="00D21AD8">
      <w:pPr>
        <w:tabs>
          <w:tab w:val="left" w:pos="-142"/>
          <w:tab w:val="left" w:pos="4111"/>
        </w:tabs>
        <w:rPr>
          <w:rFonts w:ascii="Arial" w:hAnsi="Arial" w:cs="Arial"/>
          <w:b/>
          <w:bCs/>
          <w:sz w:val="22"/>
          <w:szCs w:val="22"/>
        </w:rPr>
      </w:pPr>
    </w:p>
    <w:p w14:paraId="72EEF716" w14:textId="77777777" w:rsidR="002D13A0" w:rsidRDefault="002D13A0" w:rsidP="00D21AD8">
      <w:pPr>
        <w:tabs>
          <w:tab w:val="left" w:pos="-142"/>
          <w:tab w:val="left" w:pos="4111"/>
        </w:tabs>
        <w:rPr>
          <w:rFonts w:ascii="Arial" w:hAnsi="Arial" w:cs="Arial"/>
          <w:b/>
          <w:bCs/>
          <w:sz w:val="22"/>
          <w:szCs w:val="22"/>
        </w:rPr>
      </w:pPr>
    </w:p>
    <w:p w14:paraId="548A0D57" w14:textId="77777777" w:rsidR="008A3FD3" w:rsidRDefault="008A3FD3" w:rsidP="00D21AD8">
      <w:pPr>
        <w:tabs>
          <w:tab w:val="left" w:pos="-142"/>
          <w:tab w:val="left" w:pos="4111"/>
        </w:tabs>
        <w:rPr>
          <w:rFonts w:ascii="Arial" w:hAnsi="Arial" w:cs="Arial"/>
          <w:b/>
          <w:bCs/>
          <w:sz w:val="22"/>
          <w:szCs w:val="22"/>
        </w:rPr>
      </w:pPr>
    </w:p>
    <w:p w14:paraId="4F2E9EB1" w14:textId="77777777" w:rsidR="008A3FD3" w:rsidRDefault="008A3FD3" w:rsidP="00D21AD8">
      <w:pPr>
        <w:tabs>
          <w:tab w:val="left" w:pos="-142"/>
          <w:tab w:val="left" w:pos="4111"/>
        </w:tabs>
        <w:rPr>
          <w:rFonts w:ascii="Arial" w:hAnsi="Arial" w:cs="Arial"/>
          <w:b/>
          <w:bCs/>
          <w:sz w:val="22"/>
          <w:szCs w:val="22"/>
        </w:rPr>
      </w:pPr>
    </w:p>
    <w:p w14:paraId="4A8ACF35" w14:textId="77777777" w:rsidR="008A3FD3" w:rsidRDefault="008A3FD3" w:rsidP="00D21AD8">
      <w:pPr>
        <w:tabs>
          <w:tab w:val="left" w:pos="-142"/>
          <w:tab w:val="left" w:pos="4111"/>
        </w:tabs>
        <w:rPr>
          <w:rFonts w:ascii="Arial" w:hAnsi="Arial" w:cs="Arial"/>
          <w:b/>
          <w:bCs/>
          <w:sz w:val="22"/>
          <w:szCs w:val="22"/>
        </w:rPr>
      </w:pPr>
    </w:p>
    <w:p w14:paraId="4A3BF51A"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lastRenderedPageBreak/>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7936BFE8" w14:textId="77777777" w:rsidR="00427375" w:rsidRDefault="00427375" w:rsidP="008C2177">
      <w:pPr>
        <w:tabs>
          <w:tab w:val="left" w:pos="-142"/>
          <w:tab w:val="left" w:pos="4111"/>
        </w:tabs>
        <w:jc w:val="both"/>
        <w:rPr>
          <w:rFonts w:ascii="Arial" w:hAnsi="Arial" w:cs="Arial"/>
          <w:b/>
          <w:bCs/>
          <w:sz w:val="22"/>
          <w:szCs w:val="22"/>
        </w:rPr>
      </w:pPr>
    </w:p>
    <w:p w14:paraId="446D22D7"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7"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8"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29DE59D0"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522853E2"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7026DE57"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1E2C9642"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2F8D361F"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57621C6D"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69E96147"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945DF46"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48934B4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5BBF49A"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26A3A3EB"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6ED43E64" w14:textId="77777777" w:rsidR="00BD1236" w:rsidRPr="008C2177" w:rsidRDefault="00BD1236" w:rsidP="00171BF1">
      <w:pPr>
        <w:pStyle w:val="En-tte"/>
        <w:tabs>
          <w:tab w:val="left" w:pos="2160"/>
        </w:tabs>
        <w:ind w:left="284"/>
        <w:jc w:val="both"/>
        <w:rPr>
          <w:rFonts w:ascii="Arial" w:hAnsi="Arial" w:cs="Arial"/>
          <w:iCs/>
          <w:sz w:val="16"/>
          <w:szCs w:val="18"/>
        </w:rPr>
      </w:pPr>
    </w:p>
    <w:p w14:paraId="5F6A823B"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1412EDAC" w14:textId="77777777" w:rsidR="00BD1236" w:rsidRPr="00171BF1" w:rsidRDefault="00BD1236" w:rsidP="00171BF1">
      <w:pPr>
        <w:pStyle w:val="En-tte"/>
        <w:ind w:left="993"/>
        <w:jc w:val="both"/>
        <w:rPr>
          <w:rFonts w:ascii="Arial" w:hAnsi="Arial" w:cs="Arial"/>
          <w:iCs/>
          <w:sz w:val="16"/>
          <w:szCs w:val="18"/>
        </w:rPr>
      </w:pPr>
    </w:p>
    <w:p w14:paraId="3534A9F7" w14:textId="77777777" w:rsidR="00BD1236" w:rsidRPr="00171BF1" w:rsidRDefault="00BD1236" w:rsidP="00171BF1">
      <w:pPr>
        <w:pStyle w:val="En-tte"/>
        <w:ind w:left="993"/>
        <w:jc w:val="both"/>
        <w:rPr>
          <w:rFonts w:ascii="Arial" w:hAnsi="Arial" w:cs="Arial"/>
          <w:iCs/>
          <w:sz w:val="16"/>
          <w:szCs w:val="18"/>
        </w:rPr>
      </w:pPr>
    </w:p>
    <w:p w14:paraId="4069315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1E968A75"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04A78A8"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40389D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6CAE70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10DB1B1"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9"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556684FA"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59085511"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2FB45CBF"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3556D09F"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5E8E374E"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FC8DDF8" w14:textId="77777777" w:rsidTr="005C765E">
        <w:tc>
          <w:tcPr>
            <w:tcW w:w="10344" w:type="dxa"/>
            <w:shd w:val="clear" w:color="auto" w:fill="66CCFF"/>
          </w:tcPr>
          <w:p w14:paraId="10EC997C"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37F86E94" w14:textId="77777777" w:rsidR="00D21AD8" w:rsidRDefault="00D21AD8" w:rsidP="00D21AD8">
      <w:pPr>
        <w:tabs>
          <w:tab w:val="left" w:pos="-142"/>
          <w:tab w:val="left" w:pos="4111"/>
        </w:tabs>
        <w:rPr>
          <w:rFonts w:ascii="Arial" w:hAnsi="Arial" w:cs="Arial"/>
          <w:b/>
          <w:bCs/>
          <w:sz w:val="22"/>
          <w:szCs w:val="22"/>
        </w:rPr>
      </w:pPr>
    </w:p>
    <w:p w14:paraId="50B6E46E"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13662070"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4FF71F4F" w14:textId="77777777" w:rsidR="00472B25" w:rsidRDefault="00472B25">
      <w:pPr>
        <w:rPr>
          <w:rFonts w:ascii="Arial" w:hAnsi="Arial" w:cs="Arial"/>
        </w:rPr>
      </w:pPr>
    </w:p>
    <w:p w14:paraId="5679037F"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7B880B41" w14:textId="77777777" w:rsidR="00555AC1" w:rsidRDefault="00555AC1" w:rsidP="00171BF1">
      <w:pPr>
        <w:jc w:val="both"/>
        <w:rPr>
          <w:rFonts w:ascii="Arial" w:hAnsi="Arial" w:cs="Arial"/>
          <w:i/>
          <w:sz w:val="18"/>
        </w:rPr>
      </w:pPr>
    </w:p>
    <w:p w14:paraId="2D24C0F0" w14:textId="77777777" w:rsidR="00555AC1" w:rsidRDefault="00555AC1" w:rsidP="00171BF1">
      <w:pPr>
        <w:jc w:val="both"/>
        <w:rPr>
          <w:rFonts w:ascii="Arial" w:hAnsi="Arial" w:cs="Arial"/>
          <w:i/>
          <w:sz w:val="18"/>
        </w:rPr>
      </w:pPr>
    </w:p>
    <w:p w14:paraId="699D42C3" w14:textId="77777777" w:rsidR="00555AC1" w:rsidRDefault="008A3FD3" w:rsidP="00171BF1">
      <w:pPr>
        <w:jc w:val="both"/>
        <w:rPr>
          <w:rFonts w:ascii="Arial" w:hAnsi="Arial" w:cs="Arial"/>
          <w:i/>
          <w:sz w:val="18"/>
        </w:rPr>
      </w:pPr>
      <w:r>
        <w:rPr>
          <w:rFonts w:ascii="Arial" w:hAnsi="Arial" w:cs="Arial"/>
          <w:i/>
          <w:sz w:val="18"/>
        </w:rPr>
        <w:t xml:space="preserve">Répertoire des Métiers de : </w:t>
      </w:r>
    </w:p>
    <w:p w14:paraId="511731C5" w14:textId="77777777" w:rsidR="008A3FD3" w:rsidRDefault="008A3FD3" w:rsidP="008A3FD3">
      <w:pPr>
        <w:jc w:val="both"/>
        <w:rPr>
          <w:rFonts w:ascii="Arial" w:hAnsi="Arial" w:cs="Arial"/>
          <w:i/>
          <w:sz w:val="18"/>
        </w:rPr>
      </w:pPr>
    </w:p>
    <w:p w14:paraId="01DD20DF" w14:textId="77777777" w:rsidR="008A3FD3" w:rsidRDefault="008A3FD3" w:rsidP="008A3FD3">
      <w:pPr>
        <w:jc w:val="both"/>
        <w:rPr>
          <w:rFonts w:ascii="Arial" w:hAnsi="Arial" w:cs="Arial"/>
          <w:i/>
          <w:sz w:val="18"/>
        </w:rPr>
      </w:pPr>
      <w:r>
        <w:rPr>
          <w:rFonts w:ascii="Arial" w:hAnsi="Arial" w:cs="Arial"/>
          <w:i/>
          <w:sz w:val="18"/>
        </w:rPr>
        <w:t xml:space="preserve">RCS de : </w:t>
      </w:r>
    </w:p>
    <w:p w14:paraId="1B42B75F" w14:textId="77777777" w:rsidR="00555AC1" w:rsidRDefault="00555AC1" w:rsidP="00171BF1">
      <w:pPr>
        <w:jc w:val="both"/>
        <w:rPr>
          <w:rFonts w:ascii="Arial" w:hAnsi="Arial" w:cs="Arial"/>
          <w:i/>
          <w:sz w:val="18"/>
        </w:rPr>
      </w:pPr>
    </w:p>
    <w:p w14:paraId="69817F5E" w14:textId="77777777" w:rsidR="00555AC1" w:rsidRDefault="00555AC1" w:rsidP="00171BF1">
      <w:pPr>
        <w:jc w:val="both"/>
        <w:rPr>
          <w:rFonts w:ascii="Arial" w:hAnsi="Arial" w:cs="Arial"/>
          <w:i/>
          <w:sz w:val="18"/>
        </w:rPr>
      </w:pPr>
    </w:p>
    <w:p w14:paraId="28003169"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2A745114" w14:textId="77777777" w:rsidR="00555AC1" w:rsidRDefault="00555AC1" w:rsidP="00171BF1">
      <w:pPr>
        <w:jc w:val="both"/>
        <w:rPr>
          <w:rFonts w:ascii="Arial" w:hAnsi="Arial" w:cs="Arial"/>
          <w:i/>
          <w:sz w:val="18"/>
        </w:rPr>
      </w:pPr>
    </w:p>
    <w:p w14:paraId="4B572E21" w14:textId="77777777" w:rsidR="00555AC1" w:rsidRDefault="00555AC1" w:rsidP="00171BF1">
      <w:pPr>
        <w:jc w:val="both"/>
        <w:rPr>
          <w:rFonts w:ascii="Arial" w:hAnsi="Arial" w:cs="Arial"/>
          <w:i/>
          <w:sz w:val="18"/>
        </w:rPr>
      </w:pPr>
    </w:p>
    <w:p w14:paraId="6A9174DD" w14:textId="77777777" w:rsidR="00555AC1" w:rsidRDefault="00555AC1" w:rsidP="00171BF1">
      <w:pPr>
        <w:jc w:val="both"/>
        <w:rPr>
          <w:rFonts w:ascii="Arial" w:hAnsi="Arial" w:cs="Arial"/>
          <w:i/>
          <w:sz w:val="18"/>
        </w:rPr>
      </w:pPr>
    </w:p>
    <w:p w14:paraId="693D2A0F" w14:textId="77777777" w:rsidR="00555AC1" w:rsidRDefault="00555AC1" w:rsidP="00171BF1">
      <w:pPr>
        <w:jc w:val="both"/>
        <w:rPr>
          <w:rFonts w:ascii="Arial" w:hAnsi="Arial" w:cs="Arial"/>
          <w:i/>
          <w:sz w:val="18"/>
        </w:rPr>
      </w:pPr>
    </w:p>
    <w:p w14:paraId="6A83713D" w14:textId="77777777" w:rsidR="00755416" w:rsidRDefault="00755416" w:rsidP="00171BF1">
      <w:pPr>
        <w:jc w:val="both"/>
        <w:rPr>
          <w:rFonts w:ascii="Arial" w:hAnsi="Arial" w:cs="Arial"/>
          <w:i/>
          <w:sz w:val="18"/>
        </w:rPr>
      </w:pPr>
    </w:p>
    <w:p w14:paraId="4F9C31A9" w14:textId="77777777" w:rsidR="00755416" w:rsidRDefault="00755416" w:rsidP="00171BF1">
      <w:pPr>
        <w:jc w:val="both"/>
        <w:rPr>
          <w:rFonts w:ascii="Arial" w:hAnsi="Arial" w:cs="Arial"/>
          <w:i/>
          <w:sz w:val="18"/>
        </w:rPr>
      </w:pPr>
    </w:p>
    <w:p w14:paraId="362A0DF1" w14:textId="77777777" w:rsidR="00755416" w:rsidRDefault="00755416" w:rsidP="00171BF1">
      <w:pPr>
        <w:jc w:val="both"/>
        <w:rPr>
          <w:rFonts w:ascii="Arial" w:hAnsi="Arial" w:cs="Arial"/>
          <w:i/>
          <w:sz w:val="18"/>
        </w:rPr>
      </w:pPr>
    </w:p>
    <w:p w14:paraId="06659F76" w14:textId="77777777" w:rsidR="00717070" w:rsidRDefault="00717070" w:rsidP="00171BF1">
      <w:pPr>
        <w:jc w:val="both"/>
        <w:rPr>
          <w:rFonts w:ascii="Arial" w:hAnsi="Arial" w:cs="Arial"/>
          <w:i/>
          <w:sz w:val="18"/>
        </w:rPr>
      </w:pPr>
    </w:p>
    <w:p w14:paraId="03A31B3B" w14:textId="77777777" w:rsidR="00717070" w:rsidRDefault="00717070" w:rsidP="00171BF1">
      <w:pPr>
        <w:jc w:val="both"/>
        <w:rPr>
          <w:rFonts w:ascii="Arial" w:hAnsi="Arial" w:cs="Arial"/>
          <w:i/>
          <w:sz w:val="18"/>
        </w:rPr>
      </w:pPr>
    </w:p>
    <w:p w14:paraId="2358641A" w14:textId="77777777" w:rsidR="00717070" w:rsidRDefault="00717070" w:rsidP="00171BF1">
      <w:pPr>
        <w:jc w:val="both"/>
        <w:rPr>
          <w:rFonts w:ascii="Arial" w:hAnsi="Arial" w:cs="Arial"/>
          <w:i/>
          <w:sz w:val="18"/>
        </w:rPr>
      </w:pPr>
    </w:p>
    <w:p w14:paraId="1104FFBB" w14:textId="77777777" w:rsidR="00755416" w:rsidRDefault="00755416" w:rsidP="00171BF1">
      <w:pPr>
        <w:jc w:val="both"/>
        <w:rPr>
          <w:rFonts w:ascii="Arial" w:hAnsi="Arial" w:cs="Arial"/>
          <w:i/>
          <w:sz w:val="18"/>
        </w:rPr>
      </w:pPr>
    </w:p>
    <w:p w14:paraId="07D36AF3" w14:textId="77777777" w:rsidR="00755416" w:rsidRDefault="00755416" w:rsidP="00171BF1">
      <w:pPr>
        <w:jc w:val="both"/>
        <w:rPr>
          <w:rFonts w:ascii="Arial" w:hAnsi="Arial" w:cs="Arial"/>
          <w:i/>
          <w:sz w:val="18"/>
        </w:rPr>
      </w:pPr>
    </w:p>
    <w:p w14:paraId="54BAA0BA" w14:textId="77777777" w:rsidR="00755416" w:rsidRDefault="00755416" w:rsidP="00171BF1">
      <w:pPr>
        <w:jc w:val="both"/>
        <w:rPr>
          <w:rFonts w:ascii="Arial" w:hAnsi="Arial" w:cs="Arial"/>
          <w:i/>
          <w:sz w:val="18"/>
        </w:rPr>
      </w:pPr>
    </w:p>
    <w:p w14:paraId="16B4DF1B" w14:textId="77777777" w:rsidR="00755416" w:rsidRDefault="00755416" w:rsidP="00171BF1">
      <w:pPr>
        <w:jc w:val="both"/>
        <w:rPr>
          <w:rFonts w:ascii="Arial" w:hAnsi="Arial" w:cs="Arial"/>
          <w:i/>
          <w:sz w:val="18"/>
        </w:rPr>
      </w:pPr>
    </w:p>
    <w:p w14:paraId="33DFD8FD" w14:textId="77777777" w:rsidR="00755416" w:rsidRDefault="00755416" w:rsidP="00663B7E">
      <w:pPr>
        <w:rPr>
          <w:rFonts w:ascii="Arial" w:hAnsi="Arial" w:cs="Arial"/>
          <w:i/>
          <w:sz w:val="18"/>
        </w:rPr>
      </w:pPr>
    </w:p>
    <w:p w14:paraId="2D943502" w14:textId="77777777" w:rsidR="00755416" w:rsidRDefault="00755416" w:rsidP="00663B7E">
      <w:pPr>
        <w:rPr>
          <w:rFonts w:ascii="Arial" w:hAnsi="Arial" w:cs="Arial"/>
          <w:i/>
          <w:sz w:val="18"/>
        </w:rPr>
      </w:pPr>
    </w:p>
    <w:p w14:paraId="29C25210" w14:textId="77777777" w:rsidR="00555AC1" w:rsidRDefault="00555AC1" w:rsidP="00663B7E">
      <w:pPr>
        <w:rPr>
          <w:rFonts w:ascii="Arial" w:hAnsi="Arial" w:cs="Arial"/>
          <w:i/>
          <w:sz w:val="18"/>
        </w:rPr>
      </w:pPr>
    </w:p>
    <w:p w14:paraId="1ED2FC77"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3A519A">
        <w:rPr>
          <w:rFonts w:ascii="Arial" w:hAnsi="Arial" w:cs="Arial"/>
          <w:b/>
          <w:bCs/>
          <w:sz w:val="16"/>
          <w:szCs w:val="16"/>
        </w:rPr>
        <w:t>(</w:t>
      </w:r>
      <w:r w:rsidR="00513F06" w:rsidRPr="003A519A">
        <w:rPr>
          <w:rFonts w:ascii="Arial" w:hAnsi="Arial" w:cs="Arial"/>
          <w:b/>
          <w:bCs/>
          <w:sz w:val="16"/>
          <w:szCs w:val="16"/>
        </w:rPr>
        <w:t xml:space="preserve">applicable </w:t>
      </w:r>
      <w:r w:rsidR="00717070" w:rsidRPr="003A519A">
        <w:rPr>
          <w:rFonts w:ascii="Arial" w:hAnsi="Arial" w:cs="Arial"/>
          <w:b/>
          <w:bCs/>
          <w:sz w:val="16"/>
          <w:szCs w:val="16"/>
          <w:u w:val="single"/>
        </w:rPr>
        <w:t>pour tous les marchés publics autres que MDS</w:t>
      </w:r>
      <w:r w:rsidR="00717070" w:rsidRPr="003A519A">
        <w:rPr>
          <w:rFonts w:ascii="Arial" w:hAnsi="Arial" w:cs="Arial"/>
          <w:b/>
          <w:bCs/>
          <w:sz w:val="16"/>
          <w:szCs w:val="16"/>
        </w:rPr>
        <w:t xml:space="preserve"> et, pour les</w:t>
      </w:r>
      <w:r w:rsidR="00513F06" w:rsidRPr="003A519A">
        <w:rPr>
          <w:rFonts w:ascii="Arial" w:hAnsi="Arial" w:cs="Arial"/>
          <w:b/>
          <w:bCs/>
          <w:sz w:val="16"/>
          <w:szCs w:val="16"/>
        </w:rPr>
        <w:t xml:space="preserve"> </w:t>
      </w:r>
      <w:r w:rsidR="00555AC1" w:rsidRPr="003A519A">
        <w:rPr>
          <w:rFonts w:ascii="Arial" w:hAnsi="Arial" w:cs="Arial"/>
          <w:b/>
          <w:bCs/>
          <w:sz w:val="16"/>
          <w:szCs w:val="16"/>
        </w:rPr>
        <w:t xml:space="preserve">MDS, </w:t>
      </w:r>
      <w:r w:rsidR="00717070" w:rsidRPr="003A519A">
        <w:rPr>
          <w:rFonts w:ascii="Arial" w:hAnsi="Arial" w:cs="Arial"/>
          <w:b/>
          <w:bCs/>
          <w:sz w:val="16"/>
          <w:szCs w:val="16"/>
        </w:rPr>
        <w:t xml:space="preserve">uniquement </w:t>
      </w:r>
      <w:r w:rsidR="00513F06" w:rsidRPr="003A519A">
        <w:rPr>
          <w:rFonts w:ascii="Arial" w:hAnsi="Arial" w:cs="Arial"/>
          <w:b/>
          <w:bCs/>
          <w:sz w:val="16"/>
          <w:szCs w:val="16"/>
        </w:rPr>
        <w:t>lorsque</w:t>
      </w:r>
      <w:r w:rsidR="00555AC1" w:rsidRPr="003A519A">
        <w:rPr>
          <w:rFonts w:ascii="Arial" w:hAnsi="Arial" w:cs="Arial"/>
          <w:b/>
          <w:bCs/>
          <w:sz w:val="16"/>
          <w:szCs w:val="16"/>
        </w:rPr>
        <w:t xml:space="preserve"> l’acheteur a autorisé les candidats à ne pas fournir ces documents de preuve en application d</w:t>
      </w:r>
      <w:r w:rsidR="00717070" w:rsidRPr="003A519A">
        <w:rPr>
          <w:rFonts w:ascii="Arial" w:hAnsi="Arial" w:cs="Arial"/>
          <w:b/>
          <w:bCs/>
          <w:sz w:val="16"/>
          <w:szCs w:val="16"/>
        </w:rPr>
        <w:t>e l’</w:t>
      </w:r>
      <w:hyperlink r:id="rId40" w:history="1">
        <w:r w:rsidR="00717070" w:rsidRPr="003A519A">
          <w:rPr>
            <w:rStyle w:val="Lienhypertexte"/>
            <w:rFonts w:ascii="Arial" w:hAnsi="Arial" w:cs="Arial"/>
            <w:b/>
            <w:bCs/>
            <w:sz w:val="16"/>
            <w:szCs w:val="16"/>
          </w:rPr>
          <w:t>article R. 2343-14</w:t>
        </w:r>
      </w:hyperlink>
      <w:r w:rsidR="00717070" w:rsidRPr="003A519A">
        <w:rPr>
          <w:rFonts w:ascii="Arial" w:hAnsi="Arial" w:cs="Arial"/>
          <w:b/>
          <w:bCs/>
          <w:sz w:val="16"/>
          <w:szCs w:val="16"/>
        </w:rPr>
        <w:t xml:space="preserve"> du code de la commande publique</w:t>
      </w:r>
      <w:r w:rsidR="00555AC1" w:rsidRPr="003A519A">
        <w:rPr>
          <w:rFonts w:ascii="Arial" w:hAnsi="Arial" w:cs="Arial"/>
          <w:b/>
          <w:bCs/>
          <w:sz w:val="16"/>
          <w:szCs w:val="16"/>
        </w:rPr>
        <w:t>) </w:t>
      </w:r>
      <w:r w:rsidR="00663B7E" w:rsidRPr="003A519A">
        <w:rPr>
          <w:rFonts w:ascii="Arial" w:hAnsi="Arial" w:cs="Arial"/>
          <w:b/>
          <w:bCs/>
          <w:sz w:val="16"/>
          <w:szCs w:val="16"/>
        </w:rPr>
        <w:t>:</w:t>
      </w:r>
    </w:p>
    <w:p w14:paraId="1F2C341A"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DD79F3C" w14:textId="77777777" w:rsidR="00663B7E" w:rsidRPr="00171BF1" w:rsidRDefault="00663B7E" w:rsidP="00171BF1">
      <w:pPr>
        <w:jc w:val="both"/>
        <w:rPr>
          <w:rFonts w:ascii="Arial" w:hAnsi="Arial" w:cs="Arial"/>
          <w:sz w:val="18"/>
        </w:rPr>
      </w:pPr>
    </w:p>
    <w:p w14:paraId="5404C02D"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554D5018" w14:textId="77777777" w:rsidR="00663B7E" w:rsidRDefault="00663B7E" w:rsidP="00171BF1">
      <w:pPr>
        <w:ind w:left="284"/>
        <w:jc w:val="both"/>
        <w:rPr>
          <w:rFonts w:ascii="Arial" w:hAnsi="Arial" w:cs="Arial"/>
          <w:sz w:val="16"/>
        </w:rPr>
      </w:pPr>
    </w:p>
    <w:p w14:paraId="12068914" w14:textId="77777777" w:rsidR="00717070" w:rsidRPr="00171BF1" w:rsidRDefault="00717070" w:rsidP="00171BF1">
      <w:pPr>
        <w:ind w:left="284"/>
        <w:jc w:val="both"/>
        <w:rPr>
          <w:rFonts w:ascii="Arial" w:hAnsi="Arial" w:cs="Arial"/>
          <w:sz w:val="16"/>
        </w:rPr>
      </w:pPr>
    </w:p>
    <w:p w14:paraId="1FC58E5F" w14:textId="77777777" w:rsidR="00663B7E" w:rsidRPr="00171BF1" w:rsidRDefault="00663B7E" w:rsidP="00171BF1">
      <w:pPr>
        <w:ind w:left="284"/>
        <w:jc w:val="both"/>
        <w:rPr>
          <w:rFonts w:ascii="Arial" w:hAnsi="Arial" w:cs="Arial"/>
          <w:sz w:val="16"/>
        </w:rPr>
      </w:pPr>
    </w:p>
    <w:p w14:paraId="78F39EA3"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3519C209" w14:textId="77777777" w:rsidR="00663B7E" w:rsidRPr="00171BF1" w:rsidRDefault="00663B7E" w:rsidP="00171BF1">
      <w:pPr>
        <w:ind w:left="284"/>
        <w:jc w:val="both"/>
        <w:rPr>
          <w:rFonts w:ascii="Arial" w:hAnsi="Arial" w:cs="Arial"/>
          <w:sz w:val="16"/>
        </w:rPr>
      </w:pPr>
    </w:p>
    <w:p w14:paraId="38359F9F" w14:textId="77777777" w:rsidR="00663B7E" w:rsidRPr="00171BF1" w:rsidRDefault="00663B7E" w:rsidP="00171BF1">
      <w:pPr>
        <w:ind w:left="284"/>
        <w:jc w:val="both"/>
        <w:rPr>
          <w:rFonts w:ascii="Arial" w:hAnsi="Arial" w:cs="Arial"/>
          <w:sz w:val="16"/>
        </w:rPr>
      </w:pPr>
    </w:p>
    <w:p w14:paraId="7C39741E" w14:textId="77777777" w:rsidR="00663B7E" w:rsidRPr="00171BF1" w:rsidRDefault="00663B7E" w:rsidP="00171BF1">
      <w:pPr>
        <w:ind w:left="284"/>
        <w:jc w:val="both"/>
        <w:rPr>
          <w:rFonts w:ascii="Arial" w:hAnsi="Arial" w:cs="Arial"/>
          <w:sz w:val="16"/>
        </w:rPr>
      </w:pPr>
    </w:p>
    <w:p w14:paraId="4328AF8A" w14:textId="77777777" w:rsidR="00663B7E" w:rsidRDefault="00663B7E" w:rsidP="00171BF1">
      <w:pPr>
        <w:ind w:left="284"/>
        <w:jc w:val="both"/>
        <w:rPr>
          <w:rFonts w:ascii="Arial" w:hAnsi="Arial" w:cs="Arial"/>
          <w:sz w:val="16"/>
        </w:rPr>
      </w:pPr>
    </w:p>
    <w:p w14:paraId="0AE318BA"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D9526A9" w14:textId="77777777" w:rsidTr="00261FC1">
        <w:tc>
          <w:tcPr>
            <w:tcW w:w="10331" w:type="dxa"/>
            <w:shd w:val="clear" w:color="auto" w:fill="66CCFF"/>
          </w:tcPr>
          <w:p w14:paraId="45385802"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7DF8E461"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505E45EA"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4BACF268" w14:textId="77777777" w:rsidR="00646B4F" w:rsidRPr="00171BF1" w:rsidRDefault="00646B4F" w:rsidP="00171BF1">
      <w:pPr>
        <w:ind w:left="284"/>
        <w:rPr>
          <w:rFonts w:ascii="Arial" w:hAnsi="Arial" w:cs="Arial"/>
        </w:rPr>
      </w:pPr>
    </w:p>
    <w:p w14:paraId="44DC55CD"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53D46107"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CA1B0E6"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59B354B"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E58395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99D8AB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4BDE5CF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2500AC3E"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520C255F"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370281BB" w14:textId="77777777" w:rsidR="00472B25" w:rsidRDefault="00472B25">
            <w:pPr>
              <w:tabs>
                <w:tab w:val="left" w:pos="864"/>
              </w:tabs>
              <w:snapToGrid w:val="0"/>
              <w:spacing w:before="120" w:after="120"/>
              <w:rPr>
                <w:rFonts w:ascii="Arial" w:hAnsi="Arial" w:cs="Arial"/>
                <w:sz w:val="16"/>
                <w:szCs w:val="16"/>
              </w:rPr>
            </w:pPr>
          </w:p>
          <w:p w14:paraId="7637C310"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4433EBD"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2CAB14D" w14:textId="77777777" w:rsidR="00472B25" w:rsidRDefault="00472B25">
            <w:pPr>
              <w:tabs>
                <w:tab w:val="left" w:pos="864"/>
              </w:tabs>
              <w:snapToGrid w:val="0"/>
              <w:spacing w:before="120" w:after="120"/>
              <w:jc w:val="right"/>
              <w:rPr>
                <w:rFonts w:ascii="Arial" w:hAnsi="Arial" w:cs="Arial"/>
                <w:sz w:val="16"/>
                <w:szCs w:val="16"/>
              </w:rPr>
            </w:pPr>
          </w:p>
        </w:tc>
      </w:tr>
      <w:tr w:rsidR="00472B25" w14:paraId="22D6B592" w14:textId="77777777">
        <w:trPr>
          <w:trHeight w:val="737"/>
        </w:trPr>
        <w:tc>
          <w:tcPr>
            <w:tcW w:w="2566" w:type="dxa"/>
            <w:tcBorders>
              <w:left w:val="single" w:sz="8" w:space="0" w:color="000000"/>
              <w:bottom w:val="single" w:sz="8" w:space="0" w:color="000000"/>
            </w:tcBorders>
            <w:shd w:val="clear" w:color="auto" w:fill="auto"/>
          </w:tcPr>
          <w:p w14:paraId="25DC9520"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1A51B4DC" w14:textId="77777777" w:rsidR="00472B25" w:rsidRDefault="00472B25">
            <w:pPr>
              <w:tabs>
                <w:tab w:val="left" w:pos="864"/>
              </w:tabs>
              <w:snapToGrid w:val="0"/>
              <w:spacing w:before="120" w:after="120"/>
              <w:rPr>
                <w:rFonts w:ascii="Arial" w:hAnsi="Arial" w:cs="Arial"/>
                <w:sz w:val="16"/>
                <w:szCs w:val="16"/>
              </w:rPr>
            </w:pPr>
          </w:p>
          <w:p w14:paraId="4B94134B"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AB50701" w14:textId="77777777" w:rsidR="00472B25" w:rsidRDefault="00472B25">
            <w:pPr>
              <w:tabs>
                <w:tab w:val="left" w:pos="864"/>
              </w:tabs>
              <w:snapToGrid w:val="0"/>
              <w:spacing w:before="120" w:after="120"/>
              <w:jc w:val="right"/>
              <w:rPr>
                <w:rFonts w:ascii="Arial" w:hAnsi="Arial" w:cs="Arial"/>
                <w:sz w:val="16"/>
                <w:szCs w:val="16"/>
              </w:rPr>
            </w:pPr>
          </w:p>
          <w:p w14:paraId="5DDA7446"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0AB8323" w14:textId="77777777" w:rsidR="00472B25" w:rsidRDefault="00472B25">
            <w:pPr>
              <w:tabs>
                <w:tab w:val="left" w:pos="864"/>
              </w:tabs>
              <w:snapToGrid w:val="0"/>
              <w:spacing w:before="120" w:after="120"/>
              <w:jc w:val="right"/>
              <w:rPr>
                <w:rFonts w:ascii="Arial" w:hAnsi="Arial" w:cs="Arial"/>
                <w:sz w:val="16"/>
                <w:szCs w:val="16"/>
              </w:rPr>
            </w:pPr>
          </w:p>
          <w:p w14:paraId="6ED2AA28"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22007164" w14:textId="77777777" w:rsidR="00472B25" w:rsidRDefault="00472B25">
      <w:pPr>
        <w:tabs>
          <w:tab w:val="left" w:pos="864"/>
        </w:tabs>
        <w:jc w:val="both"/>
        <w:rPr>
          <w:rFonts w:ascii="Arial" w:hAnsi="Arial" w:cs="Arial"/>
        </w:rPr>
      </w:pPr>
    </w:p>
    <w:p w14:paraId="060ACA85"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670804D7" w14:textId="77777777" w:rsidR="00646B4F" w:rsidRDefault="00646B4F">
      <w:pPr>
        <w:tabs>
          <w:tab w:val="left" w:pos="864"/>
        </w:tabs>
        <w:jc w:val="both"/>
        <w:rPr>
          <w:rFonts w:ascii="Arial" w:hAnsi="Arial" w:cs="Arial"/>
        </w:rPr>
      </w:pPr>
    </w:p>
    <w:p w14:paraId="39AE929C" w14:textId="77777777" w:rsidR="00646B4F" w:rsidRDefault="00685900" w:rsidP="00171BF1">
      <w:pPr>
        <w:tabs>
          <w:tab w:val="left" w:pos="864"/>
        </w:tabs>
        <w:ind w:left="567"/>
        <w:jc w:val="both"/>
        <w:rPr>
          <w:rFonts w:ascii="Arial" w:hAnsi="Arial" w:cs="Arial"/>
        </w:rPr>
      </w:pPr>
      <w:r>
        <w:rPr>
          <w:rFonts w:ascii="Arial" w:hAnsi="Arial" w:cs="Arial"/>
        </w:rPr>
        <w:t>……./…………./……</w:t>
      </w:r>
    </w:p>
    <w:p w14:paraId="793B30BA" w14:textId="77777777" w:rsidR="00646B4F" w:rsidRDefault="00646B4F">
      <w:pPr>
        <w:tabs>
          <w:tab w:val="left" w:pos="864"/>
        </w:tabs>
        <w:jc w:val="both"/>
        <w:rPr>
          <w:rFonts w:ascii="Arial" w:hAnsi="Arial" w:cs="Arial"/>
        </w:rPr>
      </w:pPr>
    </w:p>
    <w:p w14:paraId="6EC94967"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B11DBBF" w14:textId="77777777" w:rsidR="00646B4F" w:rsidRPr="003A519A" w:rsidRDefault="001A1D05" w:rsidP="00171BF1">
      <w:pPr>
        <w:jc w:val="both"/>
        <w:rPr>
          <w:rFonts w:ascii="Arial" w:hAnsi="Arial" w:cs="Arial"/>
          <w:i/>
          <w:sz w:val="16"/>
          <w:szCs w:val="16"/>
        </w:rPr>
      </w:pPr>
      <w:r w:rsidRPr="003A519A">
        <w:rPr>
          <w:rFonts w:ascii="Arial" w:hAnsi="Arial" w:cs="Arial"/>
          <w:i/>
          <w:sz w:val="16"/>
          <w:szCs w:val="16"/>
        </w:rPr>
        <w:t>(</w:t>
      </w:r>
      <w:r w:rsidR="00FD11D9" w:rsidRPr="003A519A">
        <w:rPr>
          <w:rFonts w:ascii="Arial" w:hAnsi="Arial" w:cs="Arial"/>
          <w:i/>
          <w:sz w:val="16"/>
          <w:szCs w:val="16"/>
        </w:rPr>
        <w:t>Chiffre</w:t>
      </w:r>
      <w:r w:rsidR="006C6E7F" w:rsidRPr="003A519A">
        <w:rPr>
          <w:rFonts w:ascii="Arial" w:hAnsi="Arial" w:cs="Arial"/>
          <w:i/>
          <w:sz w:val="16"/>
          <w:szCs w:val="16"/>
        </w:rPr>
        <w:t>s</w:t>
      </w:r>
      <w:r w:rsidR="00FD11D9" w:rsidRPr="003A519A">
        <w:rPr>
          <w:rFonts w:ascii="Arial" w:hAnsi="Arial" w:cs="Arial"/>
          <w:i/>
          <w:sz w:val="16"/>
          <w:szCs w:val="16"/>
        </w:rPr>
        <w:t xml:space="preserve"> d’affaires moyens sur la période demandée par l’acheteur, i</w:t>
      </w:r>
      <w:r w:rsidRPr="003A519A">
        <w:rPr>
          <w:rFonts w:ascii="Arial" w:hAnsi="Arial" w:cs="Arial"/>
          <w:i/>
          <w:sz w:val="16"/>
          <w:szCs w:val="16"/>
        </w:rPr>
        <w:t>nformations sur les comptes annuels, rapport entre les éléments d’actif et de passif, informations sur le niveau approprié d’assurance des risques professionnels, etc., tels que demandés par l’acheteur</w:t>
      </w:r>
      <w:r w:rsidR="00555AC1" w:rsidRPr="003A519A">
        <w:rPr>
          <w:rFonts w:ascii="Arial" w:hAnsi="Arial" w:cs="Arial"/>
          <w:i/>
          <w:sz w:val="16"/>
          <w:szCs w:val="16"/>
        </w:rPr>
        <w:t> ; le cas échéant, renvoyer à la rubrique H du présent formulaire.</w:t>
      </w:r>
      <w:r w:rsidRPr="003A519A">
        <w:rPr>
          <w:rFonts w:ascii="Arial" w:hAnsi="Arial" w:cs="Arial"/>
          <w:i/>
          <w:sz w:val="16"/>
          <w:szCs w:val="16"/>
        </w:rPr>
        <w:t>)</w:t>
      </w:r>
    </w:p>
    <w:p w14:paraId="3727F472" w14:textId="77777777" w:rsidR="00646B4F" w:rsidRDefault="00646B4F">
      <w:pPr>
        <w:tabs>
          <w:tab w:val="left" w:pos="864"/>
        </w:tabs>
        <w:jc w:val="both"/>
        <w:rPr>
          <w:rFonts w:ascii="Arial" w:hAnsi="Arial" w:cs="Arial"/>
        </w:rPr>
      </w:pPr>
    </w:p>
    <w:p w14:paraId="12D98CE3" w14:textId="77777777" w:rsidR="00646B4F" w:rsidRDefault="00646B4F">
      <w:pPr>
        <w:tabs>
          <w:tab w:val="left" w:pos="864"/>
        </w:tabs>
        <w:jc w:val="both"/>
        <w:rPr>
          <w:rFonts w:ascii="Arial" w:hAnsi="Arial" w:cs="Arial"/>
        </w:rPr>
      </w:pPr>
    </w:p>
    <w:p w14:paraId="3EFEA147" w14:textId="77777777" w:rsidR="001A1D05" w:rsidRDefault="001A1D05">
      <w:pPr>
        <w:tabs>
          <w:tab w:val="left" w:pos="864"/>
        </w:tabs>
        <w:jc w:val="both"/>
        <w:rPr>
          <w:rFonts w:ascii="Arial" w:hAnsi="Arial" w:cs="Arial"/>
        </w:rPr>
      </w:pPr>
    </w:p>
    <w:p w14:paraId="497DFF34" w14:textId="77777777" w:rsidR="001A1D05" w:rsidRDefault="001A1D05">
      <w:pPr>
        <w:tabs>
          <w:tab w:val="left" w:pos="864"/>
        </w:tabs>
        <w:jc w:val="both"/>
        <w:rPr>
          <w:rFonts w:ascii="Arial" w:hAnsi="Arial" w:cs="Arial"/>
        </w:rPr>
      </w:pPr>
    </w:p>
    <w:p w14:paraId="01B442A3" w14:textId="77777777" w:rsidR="001A1D05" w:rsidRDefault="001A1D05">
      <w:pPr>
        <w:tabs>
          <w:tab w:val="left" w:pos="864"/>
        </w:tabs>
        <w:jc w:val="both"/>
        <w:rPr>
          <w:rFonts w:ascii="Arial" w:hAnsi="Arial" w:cs="Arial"/>
        </w:rPr>
      </w:pPr>
    </w:p>
    <w:p w14:paraId="7B6D2B65" w14:textId="77777777" w:rsidR="00646B4F" w:rsidRDefault="00646B4F">
      <w:pPr>
        <w:tabs>
          <w:tab w:val="left" w:pos="864"/>
        </w:tabs>
        <w:jc w:val="both"/>
        <w:rPr>
          <w:rFonts w:ascii="Arial" w:hAnsi="Arial" w:cs="Arial"/>
        </w:rPr>
      </w:pPr>
    </w:p>
    <w:p w14:paraId="2626CD23" w14:textId="77777777" w:rsidR="00826CBB" w:rsidRDefault="00826CBB">
      <w:pPr>
        <w:tabs>
          <w:tab w:val="left" w:pos="864"/>
        </w:tabs>
        <w:jc w:val="both"/>
        <w:rPr>
          <w:rFonts w:ascii="Arial" w:hAnsi="Arial" w:cs="Arial"/>
        </w:rPr>
      </w:pPr>
    </w:p>
    <w:p w14:paraId="39988378" w14:textId="77777777" w:rsidR="00826CBB" w:rsidRDefault="00826CBB">
      <w:pPr>
        <w:tabs>
          <w:tab w:val="left" w:pos="864"/>
        </w:tabs>
        <w:jc w:val="both"/>
        <w:rPr>
          <w:rFonts w:ascii="Arial" w:hAnsi="Arial" w:cs="Arial"/>
        </w:rPr>
      </w:pPr>
    </w:p>
    <w:p w14:paraId="2AF85E93" w14:textId="77777777" w:rsidR="00826CBB" w:rsidRDefault="00826CBB">
      <w:pPr>
        <w:tabs>
          <w:tab w:val="left" w:pos="864"/>
        </w:tabs>
        <w:jc w:val="both"/>
        <w:rPr>
          <w:rFonts w:ascii="Arial" w:hAnsi="Arial" w:cs="Arial"/>
        </w:rPr>
      </w:pPr>
    </w:p>
    <w:p w14:paraId="1550E7ED" w14:textId="77777777" w:rsidR="00826CBB" w:rsidRDefault="00826CBB">
      <w:pPr>
        <w:tabs>
          <w:tab w:val="left" w:pos="864"/>
        </w:tabs>
        <w:jc w:val="both"/>
        <w:rPr>
          <w:rFonts w:ascii="Arial" w:hAnsi="Arial" w:cs="Arial"/>
        </w:rPr>
      </w:pPr>
    </w:p>
    <w:p w14:paraId="5BDE1D41"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73151C41" w14:textId="77777777" w:rsidR="00C56E90" w:rsidRDefault="00C56E90">
      <w:pPr>
        <w:tabs>
          <w:tab w:val="left" w:pos="864"/>
        </w:tabs>
        <w:jc w:val="both"/>
        <w:rPr>
          <w:rFonts w:ascii="Arial" w:hAnsi="Arial" w:cs="Arial"/>
        </w:rPr>
      </w:pPr>
    </w:p>
    <w:p w14:paraId="0BE9DB0F"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1"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2585823A" w14:textId="77777777" w:rsidR="00826CBB" w:rsidRPr="003A519A" w:rsidRDefault="00717070" w:rsidP="00717070">
      <w:pPr>
        <w:pStyle w:val="En-tte"/>
        <w:tabs>
          <w:tab w:val="clear" w:pos="4536"/>
          <w:tab w:val="clear" w:pos="9072"/>
          <w:tab w:val="left" w:pos="2160"/>
        </w:tabs>
        <w:ind w:left="567"/>
        <w:jc w:val="both"/>
        <w:rPr>
          <w:rFonts w:ascii="Arial" w:hAnsi="Arial" w:cs="Arial"/>
          <w:i/>
          <w:iCs/>
          <w:sz w:val="16"/>
          <w:szCs w:val="16"/>
        </w:rPr>
      </w:pPr>
      <w:r w:rsidRPr="003A519A">
        <w:rPr>
          <w:rFonts w:ascii="Arial" w:hAnsi="Arial" w:cs="Arial"/>
          <w:i/>
          <w:iCs/>
          <w:sz w:val="16"/>
          <w:szCs w:val="16"/>
        </w:rPr>
        <w:t>(</w:t>
      </w:r>
      <w:r w:rsidR="005036C5" w:rsidRPr="003A519A">
        <w:rPr>
          <w:rFonts w:ascii="Arial" w:hAnsi="Arial" w:cs="Arial"/>
          <w:i/>
          <w:iCs/>
          <w:sz w:val="16"/>
          <w:szCs w:val="16"/>
          <w:u w:val="single"/>
        </w:rPr>
        <w:t>Y compris e</w:t>
      </w:r>
      <w:r w:rsidRPr="003A519A">
        <w:rPr>
          <w:rFonts w:ascii="Arial" w:hAnsi="Arial" w:cs="Arial"/>
          <w:i/>
          <w:iCs/>
          <w:sz w:val="16"/>
          <w:szCs w:val="16"/>
          <w:u w:val="single"/>
        </w:rPr>
        <w:t>n cas de MDS</w:t>
      </w:r>
      <w:r w:rsidRPr="003A519A">
        <w:rPr>
          <w:rFonts w:ascii="Arial" w:hAnsi="Arial" w:cs="Arial"/>
          <w:i/>
          <w:iCs/>
          <w:sz w:val="16"/>
          <w:szCs w:val="16"/>
        </w:rPr>
        <w:t xml:space="preserve">, les documents de preuve </w:t>
      </w:r>
      <w:r w:rsidR="005036C5" w:rsidRPr="003A519A">
        <w:rPr>
          <w:rFonts w:ascii="Arial" w:hAnsi="Arial" w:cs="Arial"/>
          <w:i/>
          <w:iCs/>
          <w:sz w:val="16"/>
          <w:szCs w:val="16"/>
        </w:rPr>
        <w:t xml:space="preserve">ne seront </w:t>
      </w:r>
      <w:proofErr w:type="gramStart"/>
      <w:r w:rsidR="005036C5" w:rsidRPr="003A519A">
        <w:rPr>
          <w:rFonts w:ascii="Arial" w:hAnsi="Arial" w:cs="Arial"/>
          <w:i/>
          <w:iCs/>
          <w:sz w:val="16"/>
          <w:szCs w:val="16"/>
        </w:rPr>
        <w:t>sollicité</w:t>
      </w:r>
      <w:proofErr w:type="gramEnd"/>
      <w:r w:rsidR="005036C5" w:rsidRPr="003A519A">
        <w:rPr>
          <w:rFonts w:ascii="Arial" w:hAnsi="Arial" w:cs="Arial"/>
          <w:i/>
          <w:iCs/>
          <w:sz w:val="16"/>
          <w:szCs w:val="16"/>
        </w:rPr>
        <w:t xml:space="preserve"> sur ce point qu’avant l’attribution du marché public</w:t>
      </w:r>
      <w:r w:rsidRPr="003A519A">
        <w:rPr>
          <w:rFonts w:ascii="Arial" w:hAnsi="Arial" w:cs="Arial"/>
          <w:i/>
          <w:iCs/>
          <w:sz w:val="16"/>
          <w:szCs w:val="16"/>
        </w:rPr>
        <w:t>.)</w:t>
      </w:r>
    </w:p>
    <w:p w14:paraId="0DE1B241" w14:textId="77777777"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26803085" w14:textId="77777777" w:rsidR="00A61970" w:rsidRPr="00036184" w:rsidRDefault="00A61970" w:rsidP="00826CBB">
      <w:pPr>
        <w:pStyle w:val="En-tte"/>
        <w:tabs>
          <w:tab w:val="clear" w:pos="4536"/>
          <w:tab w:val="clear" w:pos="9072"/>
          <w:tab w:val="left" w:pos="0"/>
          <w:tab w:val="left" w:pos="2160"/>
        </w:tabs>
        <w:jc w:val="both"/>
        <w:rPr>
          <w:rFonts w:ascii="Arial" w:hAnsi="Arial" w:cs="Arial"/>
          <w:i/>
          <w:iCs/>
          <w:sz w:val="18"/>
          <w:szCs w:val="18"/>
        </w:rPr>
      </w:pPr>
    </w:p>
    <w:p w14:paraId="1ED22E0B"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003D19AB" w14:textId="77777777" w:rsidR="00C56E90" w:rsidRDefault="00C56E90">
      <w:pPr>
        <w:tabs>
          <w:tab w:val="left" w:pos="864"/>
        </w:tabs>
        <w:jc w:val="both"/>
        <w:rPr>
          <w:rFonts w:ascii="Arial" w:hAnsi="Arial" w:cs="Arial"/>
        </w:rPr>
      </w:pPr>
    </w:p>
    <w:p w14:paraId="430E550A" w14:textId="77777777" w:rsidR="00685900" w:rsidRPr="003A519A" w:rsidRDefault="00685900" w:rsidP="00171BF1">
      <w:pPr>
        <w:jc w:val="both"/>
        <w:rPr>
          <w:rFonts w:ascii="Arial" w:hAnsi="Arial" w:cs="Arial"/>
          <w:i/>
          <w:sz w:val="16"/>
          <w:szCs w:val="16"/>
        </w:rPr>
      </w:pPr>
      <w:r w:rsidRPr="003A519A">
        <w:rPr>
          <w:rFonts w:ascii="Arial" w:hAnsi="Arial" w:cs="Arial"/>
          <w:i/>
          <w:sz w:val="16"/>
          <w:szCs w:val="16"/>
        </w:rPr>
        <w:t>Le cas échéant, adresse internet à laquelle les documents justificatifs et moyens de preuve sont accessibles directement et gratuitement, ainsi que l’ensemble des renseignements nécessaires pour y accéder :</w:t>
      </w:r>
    </w:p>
    <w:p w14:paraId="17E14903" w14:textId="77777777" w:rsidR="000E3A79" w:rsidRPr="00F15FE2" w:rsidRDefault="000E3A79" w:rsidP="000E3A79">
      <w:pPr>
        <w:rPr>
          <w:rFonts w:ascii="Arial" w:hAnsi="Arial" w:cs="Arial"/>
          <w:i/>
          <w:sz w:val="16"/>
        </w:rPr>
      </w:pPr>
      <w:r w:rsidRPr="003A519A">
        <w:rPr>
          <w:rFonts w:ascii="Arial" w:hAnsi="Arial" w:cs="Arial"/>
          <w:i/>
          <w:sz w:val="16"/>
          <w:szCs w:val="16"/>
        </w:rPr>
        <w:t>(Si l’adresse et les renseignements sont identiques à ceux fournis plus haut se contenter de renvoyer à la rubrique concernée.)</w:t>
      </w:r>
    </w:p>
    <w:p w14:paraId="38BABAED" w14:textId="77777777" w:rsidR="00685900" w:rsidRPr="00F15FE2" w:rsidRDefault="00685900" w:rsidP="00685900">
      <w:pPr>
        <w:rPr>
          <w:rFonts w:ascii="Arial" w:hAnsi="Arial" w:cs="Arial"/>
          <w:sz w:val="18"/>
        </w:rPr>
      </w:pPr>
    </w:p>
    <w:p w14:paraId="6EA1F0D5"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55A11A4E" w14:textId="77777777" w:rsidR="00685900" w:rsidRDefault="00685900" w:rsidP="00685900">
      <w:pPr>
        <w:ind w:left="284"/>
        <w:rPr>
          <w:rFonts w:ascii="Arial" w:hAnsi="Arial" w:cs="Arial"/>
          <w:sz w:val="16"/>
        </w:rPr>
      </w:pPr>
    </w:p>
    <w:p w14:paraId="207B1727" w14:textId="77777777" w:rsidR="00717070" w:rsidRPr="00F15FE2" w:rsidRDefault="00717070" w:rsidP="00685900">
      <w:pPr>
        <w:ind w:left="284"/>
        <w:rPr>
          <w:rFonts w:ascii="Arial" w:hAnsi="Arial" w:cs="Arial"/>
          <w:sz w:val="16"/>
        </w:rPr>
      </w:pPr>
    </w:p>
    <w:p w14:paraId="2D33ED77" w14:textId="77777777" w:rsidR="00685900" w:rsidRPr="00F15FE2" w:rsidRDefault="00685900" w:rsidP="00685900">
      <w:pPr>
        <w:ind w:left="284"/>
        <w:rPr>
          <w:rFonts w:ascii="Arial" w:hAnsi="Arial" w:cs="Arial"/>
          <w:sz w:val="16"/>
        </w:rPr>
      </w:pPr>
    </w:p>
    <w:p w14:paraId="3C29ADD8"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25FF197A" w14:textId="77777777" w:rsidR="00685900" w:rsidRDefault="00685900" w:rsidP="00685900">
      <w:pPr>
        <w:ind w:left="284"/>
        <w:rPr>
          <w:rFonts w:ascii="Arial" w:hAnsi="Arial" w:cs="Arial"/>
        </w:rPr>
      </w:pPr>
    </w:p>
    <w:p w14:paraId="46812746" w14:textId="77777777" w:rsidR="00717070" w:rsidRPr="00663B7E" w:rsidRDefault="00717070" w:rsidP="00685900">
      <w:pPr>
        <w:ind w:left="284"/>
        <w:rPr>
          <w:rFonts w:ascii="Arial" w:hAnsi="Arial" w:cs="Arial"/>
        </w:rPr>
      </w:pPr>
    </w:p>
    <w:p w14:paraId="63CC8CFB" w14:textId="77777777" w:rsidR="00685900" w:rsidRPr="00663B7E" w:rsidRDefault="00685900" w:rsidP="00685900">
      <w:pPr>
        <w:ind w:left="284"/>
        <w:rPr>
          <w:rFonts w:ascii="Arial" w:hAnsi="Arial" w:cs="Arial"/>
        </w:rPr>
      </w:pPr>
    </w:p>
    <w:p w14:paraId="3949703F" w14:textId="77777777" w:rsidR="00685900" w:rsidRDefault="00685900" w:rsidP="00685900">
      <w:pPr>
        <w:ind w:left="284"/>
        <w:rPr>
          <w:rFonts w:ascii="Arial" w:hAnsi="Arial" w:cs="Arial"/>
        </w:rPr>
      </w:pPr>
    </w:p>
    <w:p w14:paraId="5163EC6A"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9ACB9CB" w14:textId="77777777" w:rsidTr="00224E9C">
        <w:tc>
          <w:tcPr>
            <w:tcW w:w="10331" w:type="dxa"/>
            <w:shd w:val="clear" w:color="auto" w:fill="66CCFF"/>
          </w:tcPr>
          <w:p w14:paraId="01717BF3"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72609A81"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7F1432AE"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44E94C19"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451943E8"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754EF98A" w14:textId="77777777" w:rsidR="00614607" w:rsidRDefault="00614607">
      <w:pPr>
        <w:pStyle w:val="En-tte"/>
        <w:tabs>
          <w:tab w:val="clear" w:pos="4536"/>
          <w:tab w:val="clear" w:pos="9072"/>
          <w:tab w:val="left" w:pos="864"/>
        </w:tabs>
        <w:rPr>
          <w:rFonts w:ascii="Arial" w:hAnsi="Arial" w:cs="Arial"/>
        </w:rPr>
      </w:pPr>
    </w:p>
    <w:p w14:paraId="71C8104D" w14:textId="77777777" w:rsidR="00764264" w:rsidRDefault="00764264">
      <w:pPr>
        <w:pStyle w:val="En-tte"/>
        <w:tabs>
          <w:tab w:val="clear" w:pos="4536"/>
          <w:tab w:val="clear" w:pos="9072"/>
          <w:tab w:val="left" w:pos="864"/>
        </w:tabs>
        <w:rPr>
          <w:rFonts w:ascii="Arial" w:hAnsi="Arial" w:cs="Arial"/>
        </w:rPr>
      </w:pPr>
    </w:p>
    <w:p w14:paraId="23264CD7" w14:textId="77777777" w:rsidR="00764264" w:rsidRDefault="00764264">
      <w:pPr>
        <w:pStyle w:val="En-tte"/>
        <w:tabs>
          <w:tab w:val="clear" w:pos="4536"/>
          <w:tab w:val="clear" w:pos="9072"/>
          <w:tab w:val="left" w:pos="864"/>
        </w:tabs>
        <w:rPr>
          <w:rFonts w:ascii="Arial" w:hAnsi="Arial" w:cs="Arial"/>
        </w:rPr>
      </w:pPr>
    </w:p>
    <w:p w14:paraId="0F5E991E" w14:textId="77777777" w:rsidR="00764264" w:rsidRDefault="00764264">
      <w:pPr>
        <w:pStyle w:val="En-tte"/>
        <w:tabs>
          <w:tab w:val="clear" w:pos="4536"/>
          <w:tab w:val="clear" w:pos="9072"/>
          <w:tab w:val="left" w:pos="864"/>
        </w:tabs>
        <w:rPr>
          <w:rFonts w:ascii="Arial" w:hAnsi="Arial" w:cs="Arial"/>
        </w:rPr>
      </w:pPr>
    </w:p>
    <w:p w14:paraId="3B24D28A" w14:textId="77777777" w:rsidR="00764264" w:rsidRDefault="00764264">
      <w:pPr>
        <w:pStyle w:val="En-tte"/>
        <w:tabs>
          <w:tab w:val="clear" w:pos="4536"/>
          <w:tab w:val="clear" w:pos="9072"/>
          <w:tab w:val="left" w:pos="864"/>
        </w:tabs>
        <w:rPr>
          <w:rFonts w:ascii="Arial" w:hAnsi="Arial" w:cs="Arial"/>
        </w:rPr>
      </w:pPr>
    </w:p>
    <w:p w14:paraId="0EADCC48" w14:textId="77777777" w:rsidR="00764264" w:rsidRDefault="00764264">
      <w:pPr>
        <w:pStyle w:val="En-tte"/>
        <w:tabs>
          <w:tab w:val="clear" w:pos="4536"/>
          <w:tab w:val="clear" w:pos="9072"/>
          <w:tab w:val="left" w:pos="864"/>
        </w:tabs>
        <w:rPr>
          <w:rFonts w:ascii="Arial" w:hAnsi="Arial" w:cs="Arial"/>
        </w:rPr>
      </w:pPr>
    </w:p>
    <w:p w14:paraId="3C8298F5" w14:textId="77777777" w:rsidR="00764264" w:rsidRDefault="00764264">
      <w:pPr>
        <w:pStyle w:val="En-tte"/>
        <w:tabs>
          <w:tab w:val="clear" w:pos="4536"/>
          <w:tab w:val="clear" w:pos="9072"/>
          <w:tab w:val="left" w:pos="864"/>
        </w:tabs>
        <w:rPr>
          <w:rFonts w:ascii="Arial" w:hAnsi="Arial" w:cs="Arial"/>
        </w:rPr>
      </w:pPr>
    </w:p>
    <w:p w14:paraId="7932CEAF" w14:textId="77777777" w:rsidR="00764264" w:rsidRDefault="00764264">
      <w:pPr>
        <w:pStyle w:val="En-tte"/>
        <w:tabs>
          <w:tab w:val="clear" w:pos="4536"/>
          <w:tab w:val="clear" w:pos="9072"/>
          <w:tab w:val="left" w:pos="864"/>
        </w:tabs>
        <w:rPr>
          <w:rFonts w:ascii="Arial" w:hAnsi="Arial" w:cs="Arial"/>
        </w:rPr>
      </w:pPr>
    </w:p>
    <w:p w14:paraId="2D300E0E" w14:textId="77777777" w:rsidR="00764264" w:rsidRDefault="00764264">
      <w:pPr>
        <w:pStyle w:val="En-tte"/>
        <w:tabs>
          <w:tab w:val="clear" w:pos="4536"/>
          <w:tab w:val="clear" w:pos="9072"/>
          <w:tab w:val="left" w:pos="864"/>
        </w:tabs>
        <w:rPr>
          <w:rFonts w:ascii="Arial" w:hAnsi="Arial" w:cs="Arial"/>
        </w:rPr>
      </w:pPr>
    </w:p>
    <w:p w14:paraId="2797F9F1" w14:textId="77777777" w:rsidR="00764264" w:rsidRDefault="00764264">
      <w:pPr>
        <w:pStyle w:val="En-tte"/>
        <w:tabs>
          <w:tab w:val="clear" w:pos="4536"/>
          <w:tab w:val="clear" w:pos="9072"/>
          <w:tab w:val="left" w:pos="864"/>
        </w:tabs>
        <w:rPr>
          <w:rFonts w:ascii="Arial" w:hAnsi="Arial" w:cs="Arial"/>
        </w:rPr>
      </w:pPr>
    </w:p>
    <w:p w14:paraId="0C5C57A3" w14:textId="77777777" w:rsidR="00FB44EA" w:rsidRDefault="00FB44EA">
      <w:pPr>
        <w:pStyle w:val="En-tte"/>
        <w:tabs>
          <w:tab w:val="clear" w:pos="4536"/>
          <w:tab w:val="clear" w:pos="9072"/>
          <w:tab w:val="left" w:pos="864"/>
        </w:tabs>
        <w:rPr>
          <w:rFonts w:ascii="Arial" w:hAnsi="Arial" w:cs="Arial"/>
        </w:rPr>
      </w:pPr>
    </w:p>
    <w:p w14:paraId="4D9ACDD3" w14:textId="77777777" w:rsidR="00764264" w:rsidRDefault="00764264">
      <w:pPr>
        <w:pStyle w:val="En-tte"/>
        <w:tabs>
          <w:tab w:val="clear" w:pos="4536"/>
          <w:tab w:val="clear" w:pos="9072"/>
          <w:tab w:val="left" w:pos="864"/>
        </w:tabs>
        <w:rPr>
          <w:rFonts w:ascii="Arial" w:hAnsi="Arial" w:cs="Arial"/>
        </w:rPr>
      </w:pPr>
    </w:p>
    <w:p w14:paraId="46D6E7AD" w14:textId="77777777" w:rsidR="00764264" w:rsidRDefault="00764264">
      <w:pPr>
        <w:pStyle w:val="En-tte"/>
        <w:tabs>
          <w:tab w:val="clear" w:pos="4536"/>
          <w:tab w:val="clear" w:pos="9072"/>
          <w:tab w:val="left" w:pos="864"/>
        </w:tabs>
        <w:rPr>
          <w:rFonts w:ascii="Arial" w:hAnsi="Arial" w:cs="Arial"/>
        </w:rPr>
      </w:pPr>
    </w:p>
    <w:p w14:paraId="3D82B163" w14:textId="77777777" w:rsidR="00764264" w:rsidRDefault="00764264">
      <w:pPr>
        <w:pStyle w:val="En-tte"/>
        <w:tabs>
          <w:tab w:val="clear" w:pos="4536"/>
          <w:tab w:val="clear" w:pos="9072"/>
          <w:tab w:val="left" w:pos="864"/>
        </w:tabs>
        <w:rPr>
          <w:rFonts w:ascii="Arial" w:hAnsi="Arial" w:cs="Arial"/>
        </w:rPr>
      </w:pPr>
    </w:p>
    <w:p w14:paraId="59DBFF20" w14:textId="77777777" w:rsidR="00912339" w:rsidRDefault="00912339">
      <w:pPr>
        <w:pStyle w:val="En-tte"/>
        <w:tabs>
          <w:tab w:val="clear" w:pos="4536"/>
          <w:tab w:val="clear" w:pos="9072"/>
          <w:tab w:val="left" w:pos="864"/>
        </w:tabs>
        <w:rPr>
          <w:rFonts w:ascii="Arial" w:hAnsi="Arial" w:cs="Arial"/>
        </w:rPr>
      </w:pPr>
    </w:p>
    <w:p w14:paraId="67D7587F" w14:textId="77777777" w:rsidR="00912339" w:rsidRDefault="00912339">
      <w:pPr>
        <w:pStyle w:val="En-tte"/>
        <w:tabs>
          <w:tab w:val="clear" w:pos="4536"/>
          <w:tab w:val="clear" w:pos="9072"/>
          <w:tab w:val="left" w:pos="864"/>
        </w:tabs>
        <w:rPr>
          <w:rFonts w:ascii="Arial" w:hAnsi="Arial" w:cs="Arial"/>
        </w:rPr>
      </w:pPr>
    </w:p>
    <w:p w14:paraId="4B6AF33A" w14:textId="77777777" w:rsidR="00912339" w:rsidRDefault="00912339">
      <w:pPr>
        <w:pStyle w:val="En-tte"/>
        <w:tabs>
          <w:tab w:val="clear" w:pos="4536"/>
          <w:tab w:val="clear" w:pos="9072"/>
          <w:tab w:val="left" w:pos="864"/>
        </w:tabs>
        <w:rPr>
          <w:rFonts w:ascii="Arial" w:hAnsi="Arial" w:cs="Arial"/>
        </w:rPr>
      </w:pPr>
    </w:p>
    <w:p w14:paraId="6101D1E8"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3"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1DDEA952" w14:textId="77777777" w:rsidR="00764264" w:rsidRDefault="00764264">
      <w:pPr>
        <w:pStyle w:val="En-tte"/>
        <w:tabs>
          <w:tab w:val="clear" w:pos="4536"/>
          <w:tab w:val="clear" w:pos="9072"/>
          <w:tab w:val="left" w:pos="864"/>
        </w:tabs>
        <w:rPr>
          <w:rFonts w:ascii="Arial" w:hAnsi="Arial" w:cs="Arial"/>
        </w:rPr>
      </w:pPr>
    </w:p>
    <w:p w14:paraId="021261D2" w14:textId="77777777" w:rsidR="00411396" w:rsidRPr="003A519A" w:rsidRDefault="00411396" w:rsidP="00411396">
      <w:pPr>
        <w:pStyle w:val="En-tte"/>
        <w:tabs>
          <w:tab w:val="left" w:pos="864"/>
        </w:tabs>
        <w:rPr>
          <w:rFonts w:ascii="Arial" w:hAnsi="Arial" w:cs="Arial"/>
          <w:i/>
          <w:sz w:val="16"/>
          <w:szCs w:val="16"/>
        </w:rPr>
      </w:pPr>
      <w:r w:rsidRPr="003A519A">
        <w:rPr>
          <w:rFonts w:ascii="Arial" w:hAnsi="Arial" w:cs="Arial"/>
          <w:i/>
          <w:sz w:val="16"/>
          <w:szCs w:val="16"/>
        </w:rPr>
        <w:t>Le cas échéant, adresse internet à laquelle les documents justificatifs et moyens de preuve sont accessibles directement et gratuitement, ainsi que l’ensemble des renseignements nécessaires pour y accéder :</w:t>
      </w:r>
    </w:p>
    <w:p w14:paraId="163F5D27" w14:textId="77777777" w:rsidR="000E3A79" w:rsidRPr="003A519A" w:rsidRDefault="000E3A79" w:rsidP="000E3A79">
      <w:pPr>
        <w:rPr>
          <w:rFonts w:ascii="Arial" w:hAnsi="Arial" w:cs="Arial"/>
          <w:i/>
          <w:sz w:val="16"/>
          <w:szCs w:val="16"/>
        </w:rPr>
      </w:pPr>
      <w:r w:rsidRPr="003A519A">
        <w:rPr>
          <w:rFonts w:ascii="Arial" w:hAnsi="Arial" w:cs="Arial"/>
          <w:i/>
          <w:sz w:val="16"/>
          <w:szCs w:val="16"/>
        </w:rPr>
        <w:t>(Si l’adresse et les renseignements sont identiques à ceux fournis plus haut se contenter de renvoyer à la rubrique concernée.)</w:t>
      </w:r>
    </w:p>
    <w:p w14:paraId="17E56CED" w14:textId="77777777" w:rsidR="00411396" w:rsidRPr="00411396" w:rsidRDefault="00411396" w:rsidP="00411396">
      <w:pPr>
        <w:pStyle w:val="En-tte"/>
        <w:tabs>
          <w:tab w:val="left" w:pos="864"/>
        </w:tabs>
        <w:rPr>
          <w:rFonts w:ascii="Arial" w:hAnsi="Arial" w:cs="Arial"/>
        </w:rPr>
      </w:pPr>
    </w:p>
    <w:p w14:paraId="57907CB7"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5D0D504C" w14:textId="77777777" w:rsidR="00411396" w:rsidRDefault="00411396" w:rsidP="00411396">
      <w:pPr>
        <w:pStyle w:val="En-tte"/>
        <w:tabs>
          <w:tab w:val="left" w:pos="864"/>
        </w:tabs>
        <w:rPr>
          <w:rFonts w:ascii="Arial" w:hAnsi="Arial" w:cs="Arial"/>
        </w:rPr>
      </w:pPr>
    </w:p>
    <w:p w14:paraId="62CE48F3" w14:textId="77777777" w:rsidR="00717070" w:rsidRPr="00411396" w:rsidRDefault="00717070" w:rsidP="00411396">
      <w:pPr>
        <w:pStyle w:val="En-tte"/>
        <w:tabs>
          <w:tab w:val="left" w:pos="864"/>
        </w:tabs>
        <w:rPr>
          <w:rFonts w:ascii="Arial" w:hAnsi="Arial" w:cs="Arial"/>
        </w:rPr>
      </w:pPr>
    </w:p>
    <w:p w14:paraId="1ED18E36" w14:textId="77777777" w:rsidR="00411396" w:rsidRPr="00411396" w:rsidRDefault="00411396" w:rsidP="00411396">
      <w:pPr>
        <w:pStyle w:val="En-tte"/>
        <w:tabs>
          <w:tab w:val="left" w:pos="864"/>
        </w:tabs>
        <w:rPr>
          <w:rFonts w:ascii="Arial" w:hAnsi="Arial" w:cs="Arial"/>
        </w:rPr>
      </w:pPr>
    </w:p>
    <w:p w14:paraId="684971BA"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649CCAAE" w14:textId="77777777" w:rsidR="00411396" w:rsidRPr="00411396" w:rsidRDefault="00411396" w:rsidP="00411396">
      <w:pPr>
        <w:pStyle w:val="En-tte"/>
        <w:tabs>
          <w:tab w:val="left" w:pos="864"/>
        </w:tabs>
        <w:rPr>
          <w:rFonts w:ascii="Arial" w:hAnsi="Arial" w:cs="Arial"/>
        </w:rPr>
      </w:pPr>
    </w:p>
    <w:p w14:paraId="6E185471" w14:textId="77777777" w:rsidR="00411396" w:rsidRPr="00411396" w:rsidRDefault="00411396" w:rsidP="00411396">
      <w:pPr>
        <w:pStyle w:val="En-tte"/>
        <w:tabs>
          <w:tab w:val="left" w:pos="864"/>
        </w:tabs>
        <w:rPr>
          <w:rFonts w:ascii="Arial" w:hAnsi="Arial" w:cs="Arial"/>
        </w:rPr>
      </w:pPr>
    </w:p>
    <w:p w14:paraId="366C6E15" w14:textId="77777777" w:rsidR="00411396" w:rsidRDefault="00411396" w:rsidP="00411396">
      <w:pPr>
        <w:pStyle w:val="En-tte"/>
        <w:tabs>
          <w:tab w:val="left" w:pos="864"/>
        </w:tabs>
        <w:rPr>
          <w:rFonts w:ascii="Arial" w:hAnsi="Arial" w:cs="Arial"/>
        </w:rPr>
      </w:pPr>
    </w:p>
    <w:p w14:paraId="78C7FF5B" w14:textId="77777777" w:rsidR="00717070" w:rsidRDefault="00717070" w:rsidP="00411396">
      <w:pPr>
        <w:pStyle w:val="En-tte"/>
        <w:tabs>
          <w:tab w:val="left" w:pos="864"/>
        </w:tabs>
        <w:rPr>
          <w:rFonts w:ascii="Arial" w:hAnsi="Arial" w:cs="Arial"/>
        </w:rPr>
      </w:pPr>
    </w:p>
    <w:p w14:paraId="2B9C3D32" w14:textId="77777777" w:rsidR="00717070" w:rsidRDefault="00717070" w:rsidP="00411396">
      <w:pPr>
        <w:pStyle w:val="En-tte"/>
        <w:tabs>
          <w:tab w:val="left" w:pos="864"/>
        </w:tabs>
        <w:rPr>
          <w:rFonts w:ascii="Arial" w:hAnsi="Arial" w:cs="Arial"/>
        </w:rPr>
      </w:pPr>
    </w:p>
    <w:p w14:paraId="23E479D0" w14:textId="77777777" w:rsidR="00A61970" w:rsidRDefault="00A61970" w:rsidP="00411396">
      <w:pPr>
        <w:pStyle w:val="En-tte"/>
        <w:tabs>
          <w:tab w:val="left" w:pos="864"/>
        </w:tabs>
        <w:rPr>
          <w:rFonts w:ascii="Arial" w:hAnsi="Arial" w:cs="Arial"/>
        </w:rPr>
      </w:pPr>
    </w:p>
    <w:p w14:paraId="0F21E174" w14:textId="77777777" w:rsidR="00717070" w:rsidRDefault="00717070" w:rsidP="00411396">
      <w:pPr>
        <w:pStyle w:val="En-tte"/>
        <w:tabs>
          <w:tab w:val="left" w:pos="864"/>
        </w:tabs>
        <w:rPr>
          <w:rFonts w:ascii="Arial" w:hAnsi="Arial" w:cs="Arial"/>
        </w:rPr>
      </w:pPr>
    </w:p>
    <w:p w14:paraId="21D2DE28" w14:textId="77777777" w:rsidR="00717070" w:rsidRDefault="00717070" w:rsidP="00411396">
      <w:pPr>
        <w:pStyle w:val="En-tte"/>
        <w:tabs>
          <w:tab w:val="left" w:pos="864"/>
        </w:tabs>
        <w:rPr>
          <w:rFonts w:ascii="Arial" w:hAnsi="Arial" w:cs="Arial"/>
        </w:rPr>
      </w:pPr>
    </w:p>
    <w:p w14:paraId="31A17528" w14:textId="77777777" w:rsidR="00717070" w:rsidRDefault="00717070" w:rsidP="00411396">
      <w:pPr>
        <w:pStyle w:val="En-tte"/>
        <w:tabs>
          <w:tab w:val="left" w:pos="864"/>
        </w:tabs>
        <w:rPr>
          <w:rFonts w:ascii="Arial" w:hAnsi="Arial" w:cs="Arial"/>
        </w:rPr>
      </w:pPr>
    </w:p>
    <w:p w14:paraId="1A184418" w14:textId="77777777" w:rsidR="00717070" w:rsidRDefault="00717070" w:rsidP="00411396">
      <w:pPr>
        <w:pStyle w:val="En-tte"/>
        <w:tabs>
          <w:tab w:val="left" w:pos="864"/>
        </w:tabs>
        <w:rPr>
          <w:rFonts w:ascii="Arial" w:hAnsi="Arial" w:cs="Arial"/>
        </w:rPr>
      </w:pPr>
    </w:p>
    <w:p w14:paraId="2FF907EA" w14:textId="77777777" w:rsidR="00717070" w:rsidRPr="00411396" w:rsidRDefault="00717070" w:rsidP="00411396">
      <w:pPr>
        <w:pStyle w:val="En-tte"/>
        <w:tabs>
          <w:tab w:val="left" w:pos="864"/>
        </w:tabs>
        <w:rPr>
          <w:rFonts w:ascii="Arial" w:hAnsi="Arial" w:cs="Arial"/>
        </w:rPr>
      </w:pPr>
    </w:p>
    <w:p w14:paraId="7FB16283"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31B9177" w14:textId="77777777">
        <w:tc>
          <w:tcPr>
            <w:tcW w:w="10331" w:type="dxa"/>
            <w:shd w:val="clear" w:color="auto" w:fill="66CCFF"/>
          </w:tcPr>
          <w:p w14:paraId="531D38DE"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73A83C86" w14:textId="77777777" w:rsidR="009A04B2" w:rsidRPr="003A519A" w:rsidRDefault="009A04B2">
      <w:pPr>
        <w:tabs>
          <w:tab w:val="left" w:pos="576"/>
        </w:tabs>
        <w:spacing w:before="120"/>
        <w:jc w:val="both"/>
        <w:rPr>
          <w:rFonts w:ascii="Arial" w:hAnsi="Arial" w:cs="Arial"/>
          <w:i/>
          <w:iCs/>
          <w:sz w:val="16"/>
          <w:szCs w:val="16"/>
        </w:rPr>
      </w:pPr>
      <w:r w:rsidRPr="003A519A">
        <w:rPr>
          <w:rFonts w:ascii="Arial" w:hAnsi="Arial" w:cs="Arial"/>
          <w:i/>
          <w:iCs/>
          <w:sz w:val="16"/>
          <w:szCs w:val="1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4" w:history="1">
        <w:r w:rsidRPr="003A519A">
          <w:rPr>
            <w:rStyle w:val="Lienhypertexte"/>
            <w:rFonts w:ascii="Arial" w:hAnsi="Arial" w:cs="Arial"/>
            <w:i/>
            <w:iCs/>
            <w:sz w:val="16"/>
            <w:szCs w:val="16"/>
          </w:rPr>
          <w:t>article </w:t>
        </w:r>
        <w:r w:rsidR="00717070" w:rsidRPr="003A519A">
          <w:rPr>
            <w:rStyle w:val="Lienhypertexte"/>
            <w:rFonts w:ascii="Arial" w:hAnsi="Arial" w:cs="Arial"/>
            <w:i/>
            <w:iCs/>
            <w:sz w:val="16"/>
            <w:szCs w:val="16"/>
          </w:rPr>
          <w:t>R. 2142-3</w:t>
        </w:r>
      </w:hyperlink>
      <w:r w:rsidRPr="003A519A">
        <w:rPr>
          <w:rFonts w:ascii="Arial" w:hAnsi="Arial" w:cs="Arial"/>
          <w:i/>
          <w:iCs/>
          <w:sz w:val="16"/>
          <w:szCs w:val="16"/>
        </w:rPr>
        <w:t xml:space="preserve"> </w:t>
      </w:r>
      <w:r w:rsidR="00717070" w:rsidRPr="003A519A">
        <w:rPr>
          <w:rFonts w:ascii="Arial" w:hAnsi="Arial" w:cs="Arial"/>
          <w:i/>
          <w:iCs/>
          <w:sz w:val="16"/>
          <w:szCs w:val="16"/>
        </w:rPr>
        <w:t>du code de la commande publique auquel l’</w:t>
      </w:r>
      <w:hyperlink r:id="rId45" w:history="1">
        <w:r w:rsidR="00717070" w:rsidRPr="003A519A">
          <w:rPr>
            <w:rStyle w:val="Lienhypertexte"/>
            <w:rFonts w:ascii="Arial" w:hAnsi="Arial" w:cs="Arial"/>
            <w:i/>
            <w:iCs/>
            <w:sz w:val="16"/>
            <w:szCs w:val="16"/>
          </w:rPr>
          <w:t>article R. 2342-2</w:t>
        </w:r>
      </w:hyperlink>
      <w:r w:rsidR="00717070" w:rsidRPr="003A519A">
        <w:rPr>
          <w:rFonts w:ascii="Arial" w:hAnsi="Arial" w:cs="Arial"/>
          <w:i/>
          <w:iCs/>
          <w:sz w:val="16"/>
          <w:szCs w:val="16"/>
        </w:rPr>
        <w:t xml:space="preserve"> renvoie</w:t>
      </w:r>
      <w:r w:rsidRPr="003A519A">
        <w:rPr>
          <w:rFonts w:ascii="Arial" w:hAnsi="Arial" w:cs="Arial"/>
          <w:i/>
          <w:iCs/>
          <w:sz w:val="16"/>
          <w:szCs w:val="16"/>
        </w:rPr>
        <w:t>.</w:t>
      </w:r>
    </w:p>
    <w:p w14:paraId="1826C6A9" w14:textId="77777777" w:rsidR="00472B25" w:rsidRPr="003A519A" w:rsidRDefault="00472B25">
      <w:pPr>
        <w:tabs>
          <w:tab w:val="left" w:pos="576"/>
        </w:tabs>
        <w:spacing w:before="120"/>
        <w:jc w:val="both"/>
        <w:rPr>
          <w:rFonts w:ascii="Arial" w:hAnsi="Arial" w:cs="Arial"/>
          <w:iCs/>
          <w:sz w:val="16"/>
          <w:szCs w:val="16"/>
        </w:rPr>
      </w:pPr>
      <w:r w:rsidRPr="003A519A">
        <w:rPr>
          <w:rFonts w:ascii="Arial" w:hAnsi="Arial" w:cs="Arial"/>
          <w:i/>
          <w:iCs/>
          <w:sz w:val="16"/>
          <w:szCs w:val="16"/>
        </w:rPr>
        <w:t>(Joindre,</w:t>
      </w:r>
      <w:r w:rsidR="0013398C" w:rsidRPr="003A519A">
        <w:rPr>
          <w:rFonts w:ascii="Arial" w:hAnsi="Arial" w:cs="Arial"/>
          <w:i/>
          <w:sz w:val="16"/>
          <w:szCs w:val="16"/>
        </w:rPr>
        <w:t xml:space="preserve"> pour chaque opérateur économique,</w:t>
      </w:r>
      <w:r w:rsidRPr="003A519A">
        <w:rPr>
          <w:rFonts w:ascii="Arial" w:hAnsi="Arial" w:cs="Arial"/>
          <w:i/>
          <w:iCs/>
          <w:sz w:val="16"/>
          <w:szCs w:val="16"/>
        </w:rPr>
        <w:t xml:space="preserve"> en annexe du DC2, </w:t>
      </w:r>
      <w:r w:rsidR="0013398C" w:rsidRPr="003A519A">
        <w:rPr>
          <w:rFonts w:ascii="Arial" w:hAnsi="Arial" w:cs="Arial"/>
          <w:i/>
          <w:iCs/>
          <w:sz w:val="16"/>
          <w:szCs w:val="16"/>
        </w:rPr>
        <w:t xml:space="preserve">tous </w:t>
      </w:r>
      <w:r w:rsidRPr="003A519A">
        <w:rPr>
          <w:rFonts w:ascii="Arial" w:hAnsi="Arial" w:cs="Arial"/>
          <w:i/>
          <w:iCs/>
          <w:sz w:val="16"/>
          <w:szCs w:val="16"/>
        </w:rPr>
        <w:t xml:space="preserve">les </w:t>
      </w:r>
      <w:r w:rsidR="006A5F71" w:rsidRPr="003A519A">
        <w:rPr>
          <w:rFonts w:ascii="Arial" w:hAnsi="Arial" w:cs="Arial"/>
          <w:i/>
          <w:iCs/>
          <w:sz w:val="16"/>
          <w:szCs w:val="16"/>
        </w:rPr>
        <w:t xml:space="preserve">renseignements </w:t>
      </w:r>
      <w:r w:rsidRPr="003A519A">
        <w:rPr>
          <w:rFonts w:ascii="Arial" w:hAnsi="Arial" w:cs="Arial"/>
          <w:i/>
          <w:sz w:val="16"/>
          <w:szCs w:val="16"/>
        </w:rPr>
        <w:t xml:space="preserve">demandés par </w:t>
      </w:r>
      <w:r w:rsidR="00614607" w:rsidRPr="003A519A">
        <w:rPr>
          <w:rFonts w:ascii="Arial" w:hAnsi="Arial" w:cs="Arial"/>
          <w:i/>
          <w:sz w:val="16"/>
          <w:szCs w:val="16"/>
        </w:rPr>
        <w:t>l’acheteur</w:t>
      </w:r>
      <w:r w:rsidRPr="003A519A">
        <w:rPr>
          <w:rFonts w:ascii="Arial" w:hAnsi="Arial" w:cs="Arial"/>
          <w:i/>
          <w:sz w:val="16"/>
          <w:szCs w:val="16"/>
        </w:rPr>
        <w:t xml:space="preserve"> dans l'avis d'appel à la concurrence</w:t>
      </w:r>
      <w:r w:rsidR="00FE26A7" w:rsidRPr="003A519A">
        <w:rPr>
          <w:rFonts w:ascii="Arial" w:hAnsi="Arial" w:cs="Arial"/>
          <w:b/>
          <w:bCs/>
          <w:i/>
          <w:iCs/>
          <w:sz w:val="16"/>
          <w:szCs w:val="16"/>
        </w:rPr>
        <w:t xml:space="preserve"> </w:t>
      </w:r>
      <w:r w:rsidR="00FE26A7" w:rsidRPr="003A519A">
        <w:rPr>
          <w:rFonts w:ascii="Arial" w:hAnsi="Arial" w:cs="Arial"/>
          <w:bCs/>
          <w:i/>
          <w:iCs/>
          <w:sz w:val="16"/>
          <w:szCs w:val="16"/>
        </w:rPr>
        <w:t>ou l’invitation à confirmer l’intérêt</w:t>
      </w:r>
      <w:r w:rsidR="0013398C" w:rsidRPr="003A519A">
        <w:rPr>
          <w:rFonts w:ascii="Arial" w:hAnsi="Arial" w:cs="Arial"/>
          <w:i/>
          <w:sz w:val="16"/>
          <w:szCs w:val="16"/>
        </w:rPr>
        <w:t xml:space="preserve"> ou en l’absence d’un tel avis </w:t>
      </w:r>
      <w:r w:rsidR="00FE26A7" w:rsidRPr="003A519A">
        <w:rPr>
          <w:rFonts w:ascii="Arial" w:hAnsi="Arial" w:cs="Arial"/>
          <w:i/>
          <w:sz w:val="16"/>
          <w:szCs w:val="16"/>
        </w:rPr>
        <w:t xml:space="preserve">ou d’une telle invitation, </w:t>
      </w:r>
      <w:r w:rsidR="00D21AD8" w:rsidRPr="003A519A">
        <w:rPr>
          <w:rFonts w:ascii="Arial" w:hAnsi="Arial" w:cs="Arial"/>
          <w:i/>
          <w:sz w:val="16"/>
          <w:szCs w:val="16"/>
        </w:rPr>
        <w:t>dans les</w:t>
      </w:r>
      <w:r w:rsidR="00614607" w:rsidRPr="003A519A">
        <w:rPr>
          <w:rFonts w:ascii="Arial" w:hAnsi="Arial" w:cs="Arial"/>
          <w:i/>
          <w:sz w:val="16"/>
          <w:szCs w:val="16"/>
        </w:rPr>
        <w:t xml:space="preserve"> documents de la consultation</w:t>
      </w:r>
      <w:r w:rsidRPr="003A519A">
        <w:rPr>
          <w:rFonts w:ascii="Arial" w:hAnsi="Arial" w:cs="Arial"/>
          <w:i/>
          <w:sz w:val="16"/>
          <w:szCs w:val="16"/>
        </w:rPr>
        <w:t xml:space="preserve">. </w:t>
      </w:r>
      <w:r w:rsidR="00AE632A" w:rsidRPr="003A519A">
        <w:rPr>
          <w:rFonts w:ascii="Arial" w:hAnsi="Arial" w:cs="Arial"/>
          <w:i/>
          <w:sz w:val="16"/>
          <w:szCs w:val="16"/>
        </w:rPr>
        <w:t xml:space="preserve">Le candidat sera tenu d’apporter </w:t>
      </w:r>
      <w:r w:rsidRPr="003A519A">
        <w:rPr>
          <w:rFonts w:ascii="Arial" w:hAnsi="Arial" w:cs="Arial"/>
          <w:i/>
          <w:sz w:val="16"/>
          <w:szCs w:val="16"/>
        </w:rPr>
        <w:t xml:space="preserve">la preuve </w:t>
      </w:r>
      <w:r w:rsidRPr="003A519A">
        <w:rPr>
          <w:rFonts w:ascii="Arial" w:hAnsi="Arial" w:cs="Arial"/>
          <w:i/>
          <w:iCs/>
          <w:sz w:val="16"/>
          <w:szCs w:val="16"/>
        </w:rPr>
        <w:t xml:space="preserve">que chacun des opérateurs économiques mettra à la disposition du candidat individuel ou du membre du groupement les moyens nécessaires pendant toute la durée d’exécution du marché </w:t>
      </w:r>
      <w:r w:rsidR="00614AE6" w:rsidRPr="003A519A">
        <w:rPr>
          <w:rFonts w:ascii="Arial" w:hAnsi="Arial" w:cs="Arial"/>
          <w:i/>
          <w:iCs/>
          <w:sz w:val="16"/>
          <w:szCs w:val="16"/>
        </w:rPr>
        <w:t>public</w:t>
      </w:r>
      <w:r w:rsidR="00AE632A" w:rsidRPr="003A519A">
        <w:rPr>
          <w:rFonts w:ascii="Arial" w:hAnsi="Arial" w:cs="Arial"/>
          <w:i/>
          <w:iCs/>
          <w:sz w:val="16"/>
          <w:szCs w:val="16"/>
        </w:rPr>
        <w:t xml:space="preserve"> ; </w:t>
      </w:r>
      <w:r w:rsidR="00AE632A" w:rsidRPr="003A519A">
        <w:rPr>
          <w:rFonts w:ascii="Arial" w:hAnsi="Arial" w:cs="Arial"/>
          <w:i/>
          <w:iCs/>
          <w:sz w:val="16"/>
          <w:szCs w:val="16"/>
          <w:u w:val="single"/>
        </w:rPr>
        <w:t xml:space="preserve">en cas de MDS, cette preuve est à fournir au stade </w:t>
      </w:r>
      <w:r w:rsidR="00A056B1" w:rsidRPr="003A519A">
        <w:rPr>
          <w:rFonts w:ascii="Arial" w:hAnsi="Arial" w:cs="Arial"/>
          <w:i/>
          <w:iCs/>
          <w:sz w:val="16"/>
          <w:szCs w:val="16"/>
          <w:u w:val="single"/>
        </w:rPr>
        <w:t xml:space="preserve">du dépôt </w:t>
      </w:r>
      <w:r w:rsidR="00AE632A" w:rsidRPr="003A519A">
        <w:rPr>
          <w:rFonts w:ascii="Arial" w:hAnsi="Arial" w:cs="Arial"/>
          <w:i/>
          <w:iCs/>
          <w:sz w:val="16"/>
          <w:szCs w:val="16"/>
          <w:u w:val="single"/>
        </w:rPr>
        <w:t>de la candidature</w:t>
      </w:r>
      <w:r w:rsidRPr="003A519A">
        <w:rPr>
          <w:rFonts w:ascii="Arial" w:hAnsi="Arial" w:cs="Arial"/>
          <w:i/>
          <w:iCs/>
          <w:sz w:val="16"/>
          <w:szCs w:val="16"/>
        </w:rPr>
        <w:t>.)</w:t>
      </w:r>
    </w:p>
    <w:p w14:paraId="229FFD1D" w14:textId="77777777" w:rsidR="00472B25" w:rsidRDefault="00472B25">
      <w:pPr>
        <w:tabs>
          <w:tab w:val="left" w:pos="576"/>
        </w:tabs>
        <w:rPr>
          <w:rFonts w:ascii="Arial" w:hAnsi="Arial" w:cs="Arial"/>
          <w:iCs/>
        </w:rPr>
      </w:pPr>
    </w:p>
    <w:p w14:paraId="6EBE1275"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0CD6F2F1"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2D32B256"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46F8EA29"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0CF05C38" w14:textId="77777777" w:rsidR="009A04B2" w:rsidRDefault="009A04B2" w:rsidP="00A02975">
            <w:pPr>
              <w:jc w:val="center"/>
              <w:rPr>
                <w:rFonts w:ascii="Arial" w:hAnsi="Arial" w:cs="Arial"/>
                <w:b/>
              </w:rPr>
            </w:pPr>
            <w:r>
              <w:rPr>
                <w:rFonts w:ascii="Arial" w:hAnsi="Arial" w:cs="Arial"/>
                <w:b/>
              </w:rPr>
              <w:t>N°</w:t>
            </w:r>
          </w:p>
          <w:p w14:paraId="7C0E950D"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56790337"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7B7D399B"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7ED57"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651EFFBB" w14:textId="77777777" w:rsidTr="00171BF1">
        <w:trPr>
          <w:trHeight w:val="1021"/>
        </w:trPr>
        <w:tc>
          <w:tcPr>
            <w:tcW w:w="832" w:type="dxa"/>
            <w:tcBorders>
              <w:top w:val="single" w:sz="4" w:space="0" w:color="000000"/>
              <w:left w:val="single" w:sz="4" w:space="0" w:color="000000"/>
            </w:tcBorders>
            <w:shd w:val="clear" w:color="auto" w:fill="CCFFFF"/>
          </w:tcPr>
          <w:p w14:paraId="563C12A4"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59A3FF0F"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037CC85B" w14:textId="77777777" w:rsidR="009A04B2" w:rsidRDefault="009A04B2" w:rsidP="00310F9B">
            <w:pPr>
              <w:snapToGrid w:val="0"/>
              <w:jc w:val="both"/>
              <w:rPr>
                <w:rFonts w:ascii="Arial" w:hAnsi="Arial" w:cs="Arial"/>
              </w:rPr>
            </w:pPr>
          </w:p>
        </w:tc>
      </w:tr>
      <w:tr w:rsidR="009A04B2" w14:paraId="7EBB9151" w14:textId="77777777" w:rsidTr="00171BF1">
        <w:trPr>
          <w:trHeight w:val="1021"/>
        </w:trPr>
        <w:tc>
          <w:tcPr>
            <w:tcW w:w="832" w:type="dxa"/>
            <w:tcBorders>
              <w:left w:val="single" w:sz="4" w:space="0" w:color="000000"/>
            </w:tcBorders>
          </w:tcPr>
          <w:p w14:paraId="71459D5F"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16B329B2"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2533F98" w14:textId="77777777" w:rsidR="009A04B2" w:rsidRDefault="009A04B2" w:rsidP="00310F9B">
            <w:pPr>
              <w:snapToGrid w:val="0"/>
              <w:jc w:val="both"/>
              <w:rPr>
                <w:rFonts w:ascii="Arial" w:hAnsi="Arial" w:cs="Arial"/>
              </w:rPr>
            </w:pPr>
          </w:p>
        </w:tc>
      </w:tr>
      <w:tr w:rsidR="002F1469" w14:paraId="7E6B5A04" w14:textId="77777777" w:rsidTr="00C00E04">
        <w:trPr>
          <w:trHeight w:val="1021"/>
        </w:trPr>
        <w:tc>
          <w:tcPr>
            <w:tcW w:w="832" w:type="dxa"/>
            <w:tcBorders>
              <w:left w:val="single" w:sz="4" w:space="0" w:color="000000"/>
            </w:tcBorders>
            <w:shd w:val="clear" w:color="auto" w:fill="CCFFFF"/>
          </w:tcPr>
          <w:p w14:paraId="7CC2CE3A"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586E865F"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325DBBB" w14:textId="77777777" w:rsidR="002F1469" w:rsidRDefault="002F1469" w:rsidP="00C00E04">
            <w:pPr>
              <w:snapToGrid w:val="0"/>
              <w:jc w:val="both"/>
              <w:rPr>
                <w:rFonts w:ascii="Arial" w:hAnsi="Arial" w:cs="Arial"/>
              </w:rPr>
            </w:pPr>
          </w:p>
        </w:tc>
      </w:tr>
      <w:tr w:rsidR="009051AC" w14:paraId="1D9BA8E6" w14:textId="77777777" w:rsidTr="00C00E04">
        <w:trPr>
          <w:trHeight w:val="1021"/>
        </w:trPr>
        <w:tc>
          <w:tcPr>
            <w:tcW w:w="832" w:type="dxa"/>
            <w:tcBorders>
              <w:left w:val="single" w:sz="4" w:space="0" w:color="000000"/>
            </w:tcBorders>
          </w:tcPr>
          <w:p w14:paraId="7769376C"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1A8020B3"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0732D3F" w14:textId="77777777" w:rsidR="009051AC" w:rsidRDefault="009051AC" w:rsidP="00C00E04">
            <w:pPr>
              <w:snapToGrid w:val="0"/>
              <w:jc w:val="both"/>
              <w:rPr>
                <w:rFonts w:ascii="Arial" w:hAnsi="Arial" w:cs="Arial"/>
              </w:rPr>
            </w:pPr>
          </w:p>
        </w:tc>
      </w:tr>
      <w:tr w:rsidR="009051AC" w14:paraId="78E49BD3" w14:textId="77777777" w:rsidTr="00C00E04">
        <w:trPr>
          <w:trHeight w:val="1021"/>
        </w:trPr>
        <w:tc>
          <w:tcPr>
            <w:tcW w:w="832" w:type="dxa"/>
            <w:tcBorders>
              <w:left w:val="single" w:sz="4" w:space="0" w:color="000000"/>
            </w:tcBorders>
            <w:shd w:val="clear" w:color="auto" w:fill="CCFFFF"/>
          </w:tcPr>
          <w:p w14:paraId="77AB3F51"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7FA8F65D"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0005C60" w14:textId="77777777" w:rsidR="009051AC" w:rsidRDefault="009051AC" w:rsidP="00C00E04">
            <w:pPr>
              <w:snapToGrid w:val="0"/>
              <w:jc w:val="both"/>
              <w:rPr>
                <w:rFonts w:ascii="Arial" w:hAnsi="Arial" w:cs="Arial"/>
              </w:rPr>
            </w:pPr>
          </w:p>
        </w:tc>
      </w:tr>
      <w:tr w:rsidR="002F1469" w14:paraId="55C2AD5C" w14:textId="77777777" w:rsidTr="002F1469">
        <w:trPr>
          <w:trHeight w:val="1021"/>
        </w:trPr>
        <w:tc>
          <w:tcPr>
            <w:tcW w:w="832" w:type="dxa"/>
            <w:tcBorders>
              <w:left w:val="single" w:sz="4" w:space="0" w:color="000000"/>
            </w:tcBorders>
          </w:tcPr>
          <w:p w14:paraId="753ADC65"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6E25FA83"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2085C1D" w14:textId="77777777" w:rsidR="002F1469" w:rsidRDefault="002F1469" w:rsidP="00C00E04">
            <w:pPr>
              <w:snapToGrid w:val="0"/>
              <w:jc w:val="both"/>
              <w:rPr>
                <w:rFonts w:ascii="Arial" w:hAnsi="Arial" w:cs="Arial"/>
              </w:rPr>
            </w:pPr>
          </w:p>
        </w:tc>
      </w:tr>
      <w:tr w:rsidR="002F1469" w14:paraId="1B987CE0" w14:textId="77777777" w:rsidTr="00C00E04">
        <w:trPr>
          <w:trHeight w:val="1021"/>
        </w:trPr>
        <w:tc>
          <w:tcPr>
            <w:tcW w:w="832" w:type="dxa"/>
            <w:tcBorders>
              <w:left w:val="single" w:sz="4" w:space="0" w:color="000000"/>
            </w:tcBorders>
            <w:shd w:val="clear" w:color="auto" w:fill="CCFFFF"/>
          </w:tcPr>
          <w:p w14:paraId="288180AF"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B328063"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B73FC08" w14:textId="77777777" w:rsidR="002F1469" w:rsidRDefault="002F1469" w:rsidP="00C00E04">
            <w:pPr>
              <w:snapToGrid w:val="0"/>
              <w:jc w:val="both"/>
              <w:rPr>
                <w:rFonts w:ascii="Arial" w:hAnsi="Arial" w:cs="Arial"/>
              </w:rPr>
            </w:pPr>
          </w:p>
        </w:tc>
      </w:tr>
      <w:tr w:rsidR="002F1469" w14:paraId="4B04E65D" w14:textId="77777777" w:rsidTr="002F1469">
        <w:trPr>
          <w:trHeight w:val="1021"/>
        </w:trPr>
        <w:tc>
          <w:tcPr>
            <w:tcW w:w="832" w:type="dxa"/>
            <w:tcBorders>
              <w:left w:val="single" w:sz="4" w:space="0" w:color="000000"/>
            </w:tcBorders>
          </w:tcPr>
          <w:p w14:paraId="43FB592B"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1C989E8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605E3E7" w14:textId="77777777" w:rsidR="002F1469" w:rsidRDefault="002F1469" w:rsidP="00C00E04">
            <w:pPr>
              <w:snapToGrid w:val="0"/>
              <w:jc w:val="both"/>
              <w:rPr>
                <w:rFonts w:ascii="Arial" w:hAnsi="Arial" w:cs="Arial"/>
              </w:rPr>
            </w:pPr>
          </w:p>
        </w:tc>
      </w:tr>
      <w:tr w:rsidR="009A04B2" w14:paraId="5E4D0FC0" w14:textId="77777777" w:rsidTr="00827FD0">
        <w:trPr>
          <w:trHeight w:val="1021"/>
        </w:trPr>
        <w:tc>
          <w:tcPr>
            <w:tcW w:w="832" w:type="dxa"/>
            <w:tcBorders>
              <w:left w:val="single" w:sz="4" w:space="0" w:color="000000"/>
              <w:bottom w:val="single" w:sz="4" w:space="0" w:color="000000"/>
            </w:tcBorders>
            <w:shd w:val="clear" w:color="auto" w:fill="CCFFFF"/>
          </w:tcPr>
          <w:p w14:paraId="160668A3"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0EE8E971"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18505EAF" w14:textId="77777777" w:rsidR="009A04B2" w:rsidRDefault="009A04B2" w:rsidP="00310F9B">
            <w:pPr>
              <w:snapToGrid w:val="0"/>
              <w:jc w:val="both"/>
              <w:rPr>
                <w:rFonts w:ascii="Arial" w:hAnsi="Arial" w:cs="Arial"/>
              </w:rPr>
            </w:pPr>
          </w:p>
        </w:tc>
      </w:tr>
    </w:tbl>
    <w:p w14:paraId="4D623116"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4B01E7E4"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329F9EF"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1C661314"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6" w:history="1">
        <w:r w:rsidRPr="00386724">
          <w:rPr>
            <w:rStyle w:val="Lienhypertexte"/>
            <w:rFonts w:ascii="Arial" w:hAnsi="Arial" w:cs="Arial"/>
            <w:sz w:val="18"/>
            <w:szCs w:val="18"/>
          </w:rPr>
          <w:t>ICD</w:t>
        </w:r>
      </w:hyperlink>
      <w:r>
        <w:rPr>
          <w:rFonts w:ascii="Arial" w:hAnsi="Arial" w:cs="Arial"/>
          <w:sz w:val="18"/>
          <w:szCs w:val="18"/>
        </w:rPr>
        <w:t>.</w:t>
      </w:r>
    </w:p>
    <w:p w14:paraId="03710F56" w14:textId="77777777" w:rsidR="00472B25" w:rsidRDefault="00472B25" w:rsidP="003A519A">
      <w:pPr>
        <w:spacing w:before="120" w:after="120"/>
        <w:jc w:val="right"/>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E5D10" w14:textId="77777777" w:rsidR="00D056E2" w:rsidRDefault="00D056E2">
      <w:r>
        <w:separator/>
      </w:r>
    </w:p>
  </w:endnote>
  <w:endnote w:type="continuationSeparator" w:id="0">
    <w:p w14:paraId="6279A9C8" w14:textId="77777777" w:rsidR="00D056E2" w:rsidRDefault="00D05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09782934" w14:textId="77777777">
      <w:trPr>
        <w:tblHeader/>
      </w:trPr>
      <w:tc>
        <w:tcPr>
          <w:tcW w:w="3513" w:type="dxa"/>
          <w:shd w:val="clear" w:color="auto" w:fill="66CCFF"/>
        </w:tcPr>
        <w:p w14:paraId="7E11811A"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0092C3C7" w14:textId="13ADD9B1" w:rsidR="00472B25" w:rsidRDefault="00472B25">
          <w:pPr>
            <w:shd w:val="clear" w:color="auto" w:fill="66CCFF"/>
            <w:snapToGrid w:val="0"/>
            <w:jc w:val="center"/>
            <w:rPr>
              <w:rFonts w:ascii="Arial" w:hAnsi="Arial" w:cs="Arial"/>
              <w:b/>
              <w:bCs/>
            </w:rPr>
          </w:pPr>
        </w:p>
      </w:tc>
      <w:tc>
        <w:tcPr>
          <w:tcW w:w="900" w:type="dxa"/>
          <w:shd w:val="clear" w:color="auto" w:fill="66CCFF"/>
        </w:tcPr>
        <w:p w14:paraId="196D4A30"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10C3E351" w14:textId="3FF5F425"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86D72">
            <w:rPr>
              <w:rStyle w:val="Numrodepage"/>
              <w:rFonts w:cs="Arial"/>
              <w:b/>
              <w:noProof/>
            </w:rPr>
            <w:t>7</w:t>
          </w:r>
          <w:r>
            <w:rPr>
              <w:rStyle w:val="Numrodepage"/>
              <w:rFonts w:cs="Arial"/>
              <w:b/>
            </w:rPr>
            <w:fldChar w:fldCharType="end"/>
          </w:r>
        </w:p>
      </w:tc>
      <w:tc>
        <w:tcPr>
          <w:tcW w:w="180" w:type="dxa"/>
          <w:shd w:val="clear" w:color="auto" w:fill="66CCFF"/>
        </w:tcPr>
        <w:p w14:paraId="45F44B2B"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47F47D4F" w14:textId="5FC7D41B"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86D72">
            <w:rPr>
              <w:rStyle w:val="Numrodepage"/>
              <w:rFonts w:cs="Arial"/>
              <w:b/>
              <w:noProof/>
            </w:rPr>
            <w:t>7</w:t>
          </w:r>
          <w:r>
            <w:rPr>
              <w:rStyle w:val="Numrodepage"/>
              <w:rFonts w:cs="Arial"/>
              <w:b/>
            </w:rPr>
            <w:fldChar w:fldCharType="end"/>
          </w:r>
        </w:p>
      </w:tc>
    </w:tr>
  </w:tbl>
  <w:p w14:paraId="61D159C6"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331D37" w14:textId="77777777" w:rsidR="00D056E2" w:rsidRDefault="00D056E2">
      <w:r>
        <w:separator/>
      </w:r>
    </w:p>
  </w:footnote>
  <w:footnote w:type="continuationSeparator" w:id="0">
    <w:p w14:paraId="7CA50BA4" w14:textId="77777777" w:rsidR="00D056E2" w:rsidRDefault="00D056E2">
      <w:r>
        <w:continuationSeparator/>
      </w:r>
    </w:p>
  </w:footnote>
  <w:footnote w:id="1">
    <w:p w14:paraId="7D37827B"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71BF1"/>
    <w:rsid w:val="00177812"/>
    <w:rsid w:val="00191902"/>
    <w:rsid w:val="001A1D05"/>
    <w:rsid w:val="001A5A4C"/>
    <w:rsid w:val="001A5F1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86D72"/>
    <w:rsid w:val="003A519A"/>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34DE"/>
    <w:rsid w:val="005254E3"/>
    <w:rsid w:val="00553297"/>
    <w:rsid w:val="00555AC1"/>
    <w:rsid w:val="0056052C"/>
    <w:rsid w:val="0059116B"/>
    <w:rsid w:val="005A325E"/>
    <w:rsid w:val="005A5386"/>
    <w:rsid w:val="005B4D8D"/>
    <w:rsid w:val="005C6314"/>
    <w:rsid w:val="005C765E"/>
    <w:rsid w:val="005D018A"/>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A3FD3"/>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61970"/>
    <w:rsid w:val="00A70756"/>
    <w:rsid w:val="00A83BDF"/>
    <w:rsid w:val="00A840BB"/>
    <w:rsid w:val="00A866C3"/>
    <w:rsid w:val="00A86C63"/>
    <w:rsid w:val="00A97E02"/>
    <w:rsid w:val="00AA372E"/>
    <w:rsid w:val="00AE632A"/>
    <w:rsid w:val="00B34CE9"/>
    <w:rsid w:val="00B75D88"/>
    <w:rsid w:val="00B80B6A"/>
    <w:rsid w:val="00BA7752"/>
    <w:rsid w:val="00BB7109"/>
    <w:rsid w:val="00BD1236"/>
    <w:rsid w:val="00BE0495"/>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056E2"/>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05C69"/>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7AE886"/>
  <w15:chartTrackingRefBased/>
  <w15:docId w15:val="{4ECDD6DE-4D97-4E66-BB95-5308C4BA4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hyperlink" Target="https://www.legifrance.gouv.fr/affichCodeArticle.do?cidTexte=LEGITEXT000006072050&amp;idArticle=LEGIARTI000006903498"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9" ma:contentTypeDescription="Crée un document." ma:contentTypeScope="" ma:versionID="31509bcebf26d7f1d1448d590c826b05">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62f315b0654c40829692a9c4b2c69134"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285CD-9C38-4A44-BA8D-BC04AE7D6FB5}"/>
</file>

<file path=customXml/itemProps2.xml><?xml version="1.0" encoding="utf-8"?>
<ds:datastoreItem xmlns:ds="http://schemas.openxmlformats.org/officeDocument/2006/customXml" ds:itemID="{777E91AB-075D-4624-8207-13906DF41E1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25D8944-6EB1-45DB-9ECE-27CBECFC5468}">
  <ds:schemaRefs>
    <ds:schemaRef ds:uri="http://schemas.microsoft.com/sharepoint/v3/contenttype/forms"/>
  </ds:schemaRefs>
</ds:datastoreItem>
</file>

<file path=customXml/itemProps4.xml><?xml version="1.0" encoding="utf-8"?>
<ds:datastoreItem xmlns:ds="http://schemas.openxmlformats.org/officeDocument/2006/customXml" ds:itemID="{4FB63F01-E623-4759-AFE4-13B8E211F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3493</Words>
  <Characters>19217</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22665</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Vitet Carole</cp:lastModifiedBy>
  <cp:revision>6</cp:revision>
  <cp:lastPrinted>2016-11-02T14:02:00Z</cp:lastPrinted>
  <dcterms:created xsi:type="dcterms:W3CDTF">2021-01-11T20:55:00Z</dcterms:created>
  <dcterms:modified xsi:type="dcterms:W3CDTF">2022-04-08T09:02:00Z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0x0101005139625609C7CA449562A2C47EAD938C</vt:lpwstr>
  </property>
  <property fmtid="{D5CDD505-2E9C-101B-9397-08002B2CF9AE}" pid="3" name="MediaServiceImageTags">
    <vt:lpwstr/>
  </property>
</Properties>
</file>